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footer+xml"/>
  <Default Extension="png" ContentType="image/png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docProps/core.xml" ContentType="application/vnd.openxmlformats-package.core-properties+xml"/>
  <Override PartName="/word/footnotes.xml" ContentType="application/vnd.openxmlformats-officedocument.wordprocessingml.footnotes+xml"/>
  <Default Extension="jpeg" ContentType="image/jpeg"/>
  <Default Extension="jpg" ContentType="image/jpeg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customXml/item1.xml" ContentType="application/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7234"/>
      </w:tblGrid>
      <w:tr w:rsidR="0040449E" w:rsidRPr="00E814E7" w14:paraId="35FD1823" w14:textId="77777777" w:rsidTr="00E578B9">
        <w:trPr>
          <w:trHeight w:val="679"/>
        </w:trPr>
        <w:tc>
          <w:tcPr>
            <w:tcW w:w="2552" w:type="dxa"/>
            <w:vMerge w:val="restart"/>
          </w:tcPr>
          <w:p w14:paraId="5FEB2B63" w14:textId="4FEDFD30" w:rsidR="00567636" w:rsidRPr="00E814E7" w:rsidRDefault="00935F69" w:rsidP="00567636">
            <w:pPr>
              <w:rPr>
                <w:rFonts w:ascii="Arial Narrow" w:hAnsi="Arial Narrow"/>
                <w:b/>
                <w:bCs/>
                <w:lang w:eastAsia="en-GB"/>
              </w:rPr>
            </w:pPr>
            <w:bookmarkStart w:id="0" w:name="_Toc434837969"/>
            <w:r w:rsidRPr="00E814E7">
              <w:rPr>
                <w:rFonts w:ascii="Arial Narrow" w:hAnsi="Arial Narrow" w:cs="Calibri"/>
                <w:b/>
              </w:rPr>
              <w:t xml:space="preserve">                                            </w:t>
            </w:r>
            <w:r w:rsidR="00567636" w:rsidRPr="00E814E7">
              <w:rPr>
                <w:rFonts w:ascii="Arial Narrow" w:hAnsi="Arial Narrow" w:cs="Calibri"/>
                <w:b/>
              </w:rPr>
              <w:t>INWESTOR:</w:t>
            </w:r>
          </w:p>
          <w:p w14:paraId="5BEC7072" w14:textId="77777777" w:rsidR="00567636" w:rsidRPr="00E814E7" w:rsidRDefault="00567636" w:rsidP="00567636">
            <w:pPr>
              <w:rPr>
                <w:rFonts w:ascii="Arial Narrow" w:hAnsi="Arial Narrow"/>
                <w:b/>
                <w:bCs/>
                <w:lang w:eastAsia="en-GB"/>
              </w:rPr>
            </w:pPr>
            <w:r w:rsidRPr="00E814E7">
              <w:rPr>
                <w:rFonts w:ascii="Arial Narrow" w:hAnsi="Arial Narrow"/>
                <w:noProof/>
              </w:rPr>
              <w:drawing>
                <wp:inline distT="0" distB="0" distL="0" distR="0" wp14:anchorId="23FE60AB" wp14:editId="70CF438E">
                  <wp:extent cx="1483360" cy="1483360"/>
                  <wp:effectExtent l="0" t="0" r="2540" b="2540"/>
                  <wp:docPr id="5" name="Obraz 5" descr="Znalezione obrazy dla zapytania sggw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Znalezione obrazy dla zapytania sggw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3360" cy="1483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8A2AC71" w14:textId="77777777" w:rsidR="00567636" w:rsidRPr="00E814E7" w:rsidRDefault="00567636" w:rsidP="00567636">
            <w:pPr>
              <w:spacing w:before="100" w:beforeAutospacing="1" w:after="100" w:afterAutospacing="1"/>
              <w:rPr>
                <w:rFonts w:ascii="Arial Narrow" w:hAnsi="Arial Narrow"/>
                <w:lang w:eastAsia="en-GB"/>
              </w:rPr>
            </w:pPr>
            <w:r w:rsidRPr="00E814E7">
              <w:rPr>
                <w:rFonts w:ascii="Arial Narrow" w:hAnsi="Arial Narrow"/>
                <w:b/>
                <w:bCs/>
                <w:lang w:eastAsia="en-GB"/>
              </w:rPr>
              <w:t xml:space="preserve">Szkoła Główna Gospodarstwa Wiejskiego </w:t>
            </w:r>
            <w:r w:rsidRPr="00E814E7">
              <w:rPr>
                <w:rFonts w:ascii="Arial Narrow" w:hAnsi="Arial Narrow"/>
                <w:lang w:eastAsia="en-GB"/>
              </w:rPr>
              <w:t>Ul. Nowoursynowska 166</w:t>
            </w:r>
            <w:r w:rsidRPr="00E814E7">
              <w:rPr>
                <w:rFonts w:ascii="Arial Narrow" w:hAnsi="Arial Narrow"/>
                <w:lang w:eastAsia="en-GB"/>
              </w:rPr>
              <w:br/>
              <w:t>02-787  Warszawa</w:t>
            </w:r>
          </w:p>
          <w:p w14:paraId="317328FC" w14:textId="33BE3B86" w:rsidR="00935F69" w:rsidRPr="00E814E7" w:rsidRDefault="00935F69" w:rsidP="0040449E">
            <w:pPr>
              <w:rPr>
                <w:rFonts w:ascii="Arial Narrow" w:hAnsi="Arial Narrow" w:cs="Calibri"/>
                <w:b/>
              </w:rPr>
            </w:pPr>
          </w:p>
          <w:p w14:paraId="097692F3" w14:textId="26D85C69" w:rsidR="0040449E" w:rsidRPr="00E814E7" w:rsidRDefault="00935F69" w:rsidP="0040449E">
            <w:pPr>
              <w:rPr>
                <w:rFonts w:ascii="Arial Narrow" w:hAnsi="Arial Narrow"/>
              </w:rPr>
            </w:pPr>
            <w:r w:rsidRPr="00E814E7">
              <w:rPr>
                <w:rFonts w:ascii="Arial Narrow" w:hAnsi="Arial Narrow"/>
                <w:noProof/>
              </w:rPr>
              <w:drawing>
                <wp:anchor distT="0" distB="0" distL="114300" distR="114300" simplePos="0" relativeHeight="251673600" behindDoc="0" locked="0" layoutInCell="1" allowOverlap="1" wp14:anchorId="02F6B3AC" wp14:editId="25AA8860">
                  <wp:simplePos x="0" y="0"/>
                  <wp:positionH relativeFrom="column">
                    <wp:posOffset>-22225</wp:posOffset>
                  </wp:positionH>
                  <wp:positionV relativeFrom="paragraph">
                    <wp:posOffset>448310</wp:posOffset>
                  </wp:positionV>
                  <wp:extent cx="1333500" cy="854075"/>
                  <wp:effectExtent l="0" t="0" r="0" b="3175"/>
                  <wp:wrapSquare wrapText="bothSides"/>
                  <wp:docPr id="16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854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0449E" w:rsidRPr="00E814E7">
              <w:rPr>
                <w:rFonts w:ascii="Arial Narrow" w:hAnsi="Arial Narrow" w:cs="Calibri"/>
                <w:b/>
              </w:rPr>
              <w:t>JEDNOSTKA PROJEKTOWA:</w:t>
            </w:r>
          </w:p>
          <w:p w14:paraId="2E768EAA" w14:textId="77777777" w:rsidR="0040449E" w:rsidRPr="00E814E7" w:rsidRDefault="0040449E" w:rsidP="0040449E">
            <w:pPr>
              <w:spacing w:after="0"/>
              <w:ind w:right="284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E814E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BBC Best </w:t>
            </w:r>
            <w:proofErr w:type="spellStart"/>
            <w:r w:rsidRPr="00E814E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Building</w:t>
            </w:r>
            <w:proofErr w:type="spellEnd"/>
            <w:r w:rsidRPr="00E814E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814E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Consultants</w:t>
            </w:r>
            <w:proofErr w:type="spellEnd"/>
            <w:r w:rsidRPr="00E814E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E814E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br/>
              <w:t>Sp. z o.o. Sp. k.</w:t>
            </w:r>
          </w:p>
          <w:p w14:paraId="154BCE53" w14:textId="77777777" w:rsidR="0040449E" w:rsidRPr="00E814E7" w:rsidRDefault="0040449E" w:rsidP="0040449E">
            <w:pPr>
              <w:spacing w:after="0"/>
              <w:ind w:right="284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E814E7">
              <w:rPr>
                <w:rFonts w:ascii="Arial Narrow" w:hAnsi="Arial Narrow"/>
                <w:color w:val="000000"/>
                <w:sz w:val="20"/>
                <w:szCs w:val="20"/>
              </w:rPr>
              <w:t>Ul. Aleje Jerozolimskie 155</w:t>
            </w:r>
          </w:p>
          <w:p w14:paraId="18371355" w14:textId="77777777" w:rsidR="0040449E" w:rsidRPr="00E814E7" w:rsidRDefault="0040449E" w:rsidP="0040449E">
            <w:pPr>
              <w:spacing w:after="0"/>
              <w:ind w:right="284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E814E7">
              <w:rPr>
                <w:rFonts w:ascii="Arial Narrow" w:hAnsi="Arial Narrow"/>
                <w:color w:val="000000"/>
                <w:sz w:val="20"/>
                <w:szCs w:val="20"/>
              </w:rPr>
              <w:t>02-326 Warszawa</w:t>
            </w:r>
          </w:p>
          <w:p w14:paraId="13ED5ACE" w14:textId="77777777" w:rsidR="0040449E" w:rsidRPr="00E814E7" w:rsidRDefault="0040449E" w:rsidP="0040449E">
            <w:pPr>
              <w:spacing w:after="0"/>
              <w:ind w:right="284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E814E7">
              <w:rPr>
                <w:rFonts w:ascii="Arial Narrow" w:hAnsi="Arial Narrow"/>
                <w:color w:val="000000"/>
                <w:sz w:val="20"/>
                <w:szCs w:val="20"/>
              </w:rPr>
              <w:t xml:space="preserve">T : </w:t>
            </w:r>
            <w:r w:rsidRPr="00E814E7">
              <w:rPr>
                <w:rStyle w:val="sec"/>
                <w:rFonts w:ascii="Arial Narrow" w:hAnsi="Arial Narrow"/>
                <w:sz w:val="20"/>
                <w:szCs w:val="20"/>
              </w:rPr>
              <w:t>+</w:t>
            </w:r>
            <w:r w:rsidRPr="00E814E7">
              <w:rPr>
                <w:rFonts w:ascii="Arial Narrow" w:hAnsi="Arial Narrow"/>
                <w:color w:val="000000"/>
                <w:sz w:val="20"/>
                <w:szCs w:val="20"/>
              </w:rPr>
              <w:t>48 530 272 155</w:t>
            </w:r>
          </w:p>
          <w:p w14:paraId="13C149C9" w14:textId="77777777" w:rsidR="0040449E" w:rsidRPr="00E814E7" w:rsidRDefault="00CC7DEB" w:rsidP="0040449E">
            <w:pPr>
              <w:spacing w:after="0"/>
              <w:ind w:right="284"/>
              <w:rPr>
                <w:rFonts w:ascii="Arial Narrow" w:hAnsi="Arial Narrow"/>
                <w:color w:val="000000"/>
                <w:sz w:val="20"/>
                <w:szCs w:val="20"/>
              </w:rPr>
            </w:pPr>
            <w:hyperlink r:id="rId10" w:history="1">
              <w:r w:rsidR="0040449E" w:rsidRPr="00E814E7">
                <w:rPr>
                  <w:rStyle w:val="Hipercze"/>
                  <w:rFonts w:ascii="Arial Narrow" w:hAnsi="Arial Narrow"/>
                  <w:sz w:val="20"/>
                  <w:szCs w:val="20"/>
                </w:rPr>
                <w:t>biuro@bbconsultants.p</w:t>
              </w:r>
            </w:hyperlink>
            <w:r w:rsidR="0040449E" w:rsidRPr="00E814E7">
              <w:rPr>
                <w:rStyle w:val="Hipercze"/>
                <w:rFonts w:ascii="Arial Narrow" w:hAnsi="Arial Narrow"/>
                <w:sz w:val="20"/>
                <w:szCs w:val="20"/>
              </w:rPr>
              <w:t>l</w:t>
            </w:r>
          </w:p>
          <w:p w14:paraId="7938594A" w14:textId="77777777" w:rsidR="0040449E" w:rsidRPr="00E814E7" w:rsidRDefault="0040449E" w:rsidP="0040449E">
            <w:pPr>
              <w:rPr>
                <w:rFonts w:ascii="Arial Narrow" w:hAnsi="Arial Narrow" w:cs="Calibri"/>
                <w:b/>
                <w:sz w:val="16"/>
                <w:szCs w:val="16"/>
              </w:rPr>
            </w:pPr>
          </w:p>
          <w:p w14:paraId="56AED9C0" w14:textId="77777777" w:rsidR="0040449E" w:rsidRPr="00E814E7" w:rsidRDefault="0040449E" w:rsidP="0040449E">
            <w:pPr>
              <w:rPr>
                <w:rFonts w:ascii="Arial Narrow" w:hAnsi="Arial Narrow" w:cs="Calibri"/>
                <w:sz w:val="16"/>
                <w:szCs w:val="16"/>
              </w:rPr>
            </w:pPr>
          </w:p>
        </w:tc>
        <w:tc>
          <w:tcPr>
            <w:tcW w:w="7234" w:type="dxa"/>
            <w:vAlign w:val="center"/>
          </w:tcPr>
          <w:p w14:paraId="70F63476" w14:textId="5B258E0A" w:rsidR="00590952" w:rsidRPr="00E814E7" w:rsidRDefault="00590952" w:rsidP="00590952">
            <w:pPr>
              <w:spacing w:after="0" w:line="360" w:lineRule="auto"/>
              <w:jc w:val="center"/>
              <w:rPr>
                <w:rFonts w:ascii="Arial Narrow" w:hAnsi="Arial Narrow" w:cs="Calibri"/>
                <w:b/>
              </w:rPr>
            </w:pPr>
            <w:r w:rsidRPr="00E814E7">
              <w:rPr>
                <w:rFonts w:ascii="Arial Narrow" w:hAnsi="Arial Narrow" w:cs="Calibri"/>
                <w:b/>
              </w:rPr>
              <w:t xml:space="preserve">PROJEKT </w:t>
            </w:r>
            <w:r w:rsidR="00FB259F" w:rsidRPr="00E814E7">
              <w:rPr>
                <w:rFonts w:ascii="Arial Narrow" w:hAnsi="Arial Narrow" w:cs="Calibri"/>
                <w:b/>
              </w:rPr>
              <w:t>BUDOWLANY</w:t>
            </w:r>
            <w:r w:rsidRPr="00E814E7">
              <w:rPr>
                <w:rFonts w:ascii="Arial Narrow" w:hAnsi="Arial Narrow" w:cs="Calibri"/>
                <w:b/>
              </w:rPr>
              <w:t xml:space="preserve"> – TOM II</w:t>
            </w:r>
          </w:p>
          <w:p w14:paraId="0CE48633" w14:textId="4221AB0C" w:rsidR="00E578B9" w:rsidRPr="00E814E7" w:rsidRDefault="00590952" w:rsidP="00590952">
            <w:pPr>
              <w:spacing w:after="0" w:line="360" w:lineRule="auto"/>
              <w:jc w:val="center"/>
              <w:rPr>
                <w:rFonts w:ascii="Arial Narrow" w:hAnsi="Arial Narrow" w:cs="Calibri"/>
                <w:b/>
                <w:szCs w:val="28"/>
                <w:u w:val="single"/>
              </w:rPr>
            </w:pPr>
            <w:r w:rsidRPr="00E814E7">
              <w:rPr>
                <w:rFonts w:ascii="Arial Narrow" w:hAnsi="Arial Narrow" w:cs="Calibri"/>
                <w:b/>
                <w:u w:val="single"/>
              </w:rPr>
              <w:t>WIELOBRANŻOWY</w:t>
            </w:r>
            <w:r w:rsidRPr="00E814E7">
              <w:rPr>
                <w:rFonts w:ascii="Arial Narrow" w:hAnsi="Arial Narrow" w:cs="Calibri"/>
                <w:b/>
                <w:szCs w:val="28"/>
                <w:u w:val="single"/>
              </w:rPr>
              <w:t xml:space="preserve"> </w:t>
            </w:r>
          </w:p>
        </w:tc>
      </w:tr>
      <w:tr w:rsidR="0040449E" w:rsidRPr="00E814E7" w14:paraId="218BFC42" w14:textId="77777777" w:rsidTr="00E578B9">
        <w:trPr>
          <w:trHeight w:val="248"/>
        </w:trPr>
        <w:tc>
          <w:tcPr>
            <w:tcW w:w="2552" w:type="dxa"/>
            <w:vMerge/>
          </w:tcPr>
          <w:p w14:paraId="68B96F68" w14:textId="77777777" w:rsidR="0040449E" w:rsidRPr="00E814E7" w:rsidRDefault="0040449E" w:rsidP="0040449E">
            <w:pPr>
              <w:rPr>
                <w:rFonts w:ascii="Arial Narrow" w:hAnsi="Arial Narrow" w:cs="Calibri"/>
                <w:b/>
              </w:rPr>
            </w:pPr>
          </w:p>
        </w:tc>
        <w:tc>
          <w:tcPr>
            <w:tcW w:w="7234" w:type="dxa"/>
            <w:vAlign w:val="center"/>
          </w:tcPr>
          <w:p w14:paraId="5F6AB57B" w14:textId="77777777" w:rsidR="00770688" w:rsidRPr="00E814E7" w:rsidRDefault="00770688" w:rsidP="00770688">
            <w:pPr>
              <w:pStyle w:val="Bezodstpw"/>
              <w:spacing w:line="360" w:lineRule="auto"/>
              <w:rPr>
                <w:rFonts w:ascii="Arial Narrow" w:hAnsi="Arial Narrow"/>
                <w:b/>
              </w:rPr>
            </w:pPr>
            <w:r w:rsidRPr="00E814E7">
              <w:rPr>
                <w:rFonts w:ascii="Arial Narrow" w:hAnsi="Arial Narrow"/>
                <w:b/>
              </w:rPr>
              <w:t>TYTUŁ:</w:t>
            </w:r>
          </w:p>
          <w:p w14:paraId="2CF3D701" w14:textId="02FF6CC4" w:rsidR="00E578B9" w:rsidRPr="00E814E7" w:rsidRDefault="008A0892" w:rsidP="008A0892">
            <w:pPr>
              <w:pStyle w:val="Bezodstpw"/>
              <w:spacing w:line="276" w:lineRule="auto"/>
              <w:rPr>
                <w:rFonts w:ascii="Arial Narrow" w:hAnsi="Arial Narrow"/>
                <w:b/>
                <w:u w:val="single"/>
              </w:rPr>
            </w:pPr>
            <w:r>
              <w:rPr>
                <w:rFonts w:ascii="Arial Narrow" w:hAnsi="Arial Narrow"/>
                <w:b/>
                <w:u w:val="single"/>
              </w:rPr>
              <w:t>BUDOWA BUDYNKU LABORATORYJNO – DYDAKTYCZNEGO WRAZ Z ZAPLECZEM TECHNICZNYM I INFRASTRUKTURĄ TOWARZYSZĄCĄ, CIĄGAMI KOMUNIKACYJNYMI I ZAGOSPODAROWANIEM TERENU</w:t>
            </w:r>
          </w:p>
        </w:tc>
      </w:tr>
      <w:tr w:rsidR="0040449E" w:rsidRPr="00E814E7" w14:paraId="1DFC33D0" w14:textId="77777777" w:rsidTr="00E578B9">
        <w:trPr>
          <w:trHeight w:val="248"/>
        </w:trPr>
        <w:tc>
          <w:tcPr>
            <w:tcW w:w="2552" w:type="dxa"/>
            <w:vMerge/>
          </w:tcPr>
          <w:p w14:paraId="4993C6BD" w14:textId="77777777" w:rsidR="0040449E" w:rsidRPr="00E814E7" w:rsidRDefault="0040449E" w:rsidP="0040449E">
            <w:pPr>
              <w:rPr>
                <w:rFonts w:ascii="Arial Narrow" w:hAnsi="Arial Narrow" w:cs="Calibri"/>
                <w:b/>
              </w:rPr>
            </w:pPr>
          </w:p>
        </w:tc>
        <w:tc>
          <w:tcPr>
            <w:tcW w:w="7234" w:type="dxa"/>
            <w:vAlign w:val="center"/>
          </w:tcPr>
          <w:p w14:paraId="453C1A33" w14:textId="77777777" w:rsidR="0040449E" w:rsidRPr="00E814E7" w:rsidRDefault="0040449E" w:rsidP="0040449E">
            <w:pPr>
              <w:pStyle w:val="Bezodstpw"/>
              <w:rPr>
                <w:rFonts w:ascii="Arial Narrow" w:hAnsi="Arial Narrow"/>
                <w:b/>
              </w:rPr>
            </w:pPr>
            <w:r w:rsidRPr="00E814E7">
              <w:rPr>
                <w:rFonts w:ascii="Arial Narrow" w:hAnsi="Arial Narrow"/>
                <w:b/>
              </w:rPr>
              <w:t>NAZWA INWESTYCJI:</w:t>
            </w:r>
          </w:p>
          <w:p w14:paraId="2DC5F2B1" w14:textId="1765CB9C" w:rsidR="00841CB9" w:rsidRPr="008A0892" w:rsidRDefault="008A0892" w:rsidP="008A0892">
            <w:pPr>
              <w:pStyle w:val="Bezodstpw"/>
              <w:spacing w:line="276" w:lineRule="auto"/>
              <w:jc w:val="both"/>
              <w:rPr>
                <w:rFonts w:ascii="Arial Narrow" w:hAnsi="Arial Narrow" w:cs="Century Gothic"/>
                <w:color w:val="000000"/>
              </w:rPr>
            </w:pPr>
            <w:bookmarkStart w:id="1" w:name="_Hlk30403830"/>
            <w:r>
              <w:rPr>
                <w:rFonts w:ascii="Arial Narrow" w:hAnsi="Arial Narrow" w:cs="Century Gothic"/>
                <w:color w:val="000000"/>
              </w:rPr>
              <w:t xml:space="preserve">Budowa Obiektu </w:t>
            </w:r>
            <w:proofErr w:type="spellStart"/>
            <w:r>
              <w:rPr>
                <w:rFonts w:ascii="Arial Narrow" w:hAnsi="Arial Narrow" w:cs="Century Gothic"/>
                <w:color w:val="000000"/>
              </w:rPr>
              <w:t>Laboratoryjno</w:t>
            </w:r>
            <w:proofErr w:type="spellEnd"/>
            <w:r>
              <w:rPr>
                <w:rFonts w:ascii="Arial Narrow" w:hAnsi="Arial Narrow" w:cs="Century Gothic"/>
                <w:color w:val="000000"/>
              </w:rPr>
              <w:t xml:space="preserve"> – Dydaktycznego wraz z zapleczem technicznym, infrastrukturą towarzyszącą, przyłączami, ciągami komunikacyjnymi i zagospodarowaniem terenu </w:t>
            </w:r>
            <w:bookmarkEnd w:id="1"/>
          </w:p>
        </w:tc>
      </w:tr>
      <w:tr w:rsidR="00567636" w:rsidRPr="00E814E7" w14:paraId="0791E7AE" w14:textId="77777777" w:rsidTr="00E578B9">
        <w:trPr>
          <w:trHeight w:val="968"/>
        </w:trPr>
        <w:tc>
          <w:tcPr>
            <w:tcW w:w="2552" w:type="dxa"/>
            <w:vMerge/>
          </w:tcPr>
          <w:p w14:paraId="6F5C7F49" w14:textId="77777777" w:rsidR="00567636" w:rsidRPr="00E814E7" w:rsidRDefault="00567636" w:rsidP="00567636">
            <w:pPr>
              <w:rPr>
                <w:rFonts w:ascii="Arial Narrow" w:hAnsi="Arial Narrow" w:cs="Calibri"/>
                <w:b/>
              </w:rPr>
            </w:pPr>
          </w:p>
        </w:tc>
        <w:tc>
          <w:tcPr>
            <w:tcW w:w="7234" w:type="dxa"/>
            <w:vAlign w:val="center"/>
          </w:tcPr>
          <w:p w14:paraId="7DD66228" w14:textId="77777777" w:rsidR="00567636" w:rsidRPr="00E814E7" w:rsidRDefault="00567636" w:rsidP="00567636">
            <w:pPr>
              <w:pStyle w:val="Bezodstpw"/>
              <w:rPr>
                <w:rFonts w:ascii="Arial Narrow" w:hAnsi="Arial Narrow" w:cs="Century Gothic"/>
                <w:color w:val="000000"/>
              </w:rPr>
            </w:pPr>
            <w:r w:rsidRPr="00E814E7">
              <w:rPr>
                <w:rFonts w:ascii="Arial Narrow" w:hAnsi="Arial Narrow"/>
                <w:b/>
              </w:rPr>
              <w:t>ADRES INWESTYCJI:</w:t>
            </w:r>
          </w:p>
          <w:p w14:paraId="2480A4CD" w14:textId="77777777" w:rsidR="00567636" w:rsidRPr="00E814E7" w:rsidRDefault="00567636" w:rsidP="00567636">
            <w:pPr>
              <w:pStyle w:val="Bezodstpw"/>
              <w:rPr>
                <w:rFonts w:ascii="Arial Narrow" w:hAnsi="Arial Narrow" w:cs="Century Gothic"/>
                <w:color w:val="000000"/>
              </w:rPr>
            </w:pPr>
            <w:r w:rsidRPr="00E814E7">
              <w:rPr>
                <w:rFonts w:ascii="Arial Narrow" w:hAnsi="Arial Narrow" w:cs="Century Gothic"/>
                <w:color w:val="000000"/>
              </w:rPr>
              <w:t>ul. Nowoursynowska 159</w:t>
            </w:r>
          </w:p>
          <w:p w14:paraId="16139042" w14:textId="763F1839" w:rsidR="00567636" w:rsidRPr="00E814E7" w:rsidRDefault="00567636" w:rsidP="00567636">
            <w:pPr>
              <w:autoSpaceDE w:val="0"/>
              <w:autoSpaceDN w:val="0"/>
              <w:adjustRightInd w:val="0"/>
              <w:spacing w:line="240" w:lineRule="auto"/>
              <w:rPr>
                <w:rFonts w:ascii="Arial Narrow" w:hAnsi="Arial Narrow" w:cs="Tahoma"/>
                <w:spacing w:val="-2"/>
              </w:rPr>
            </w:pPr>
            <w:r w:rsidRPr="00E814E7">
              <w:rPr>
                <w:rFonts w:ascii="Arial Narrow" w:hAnsi="Arial Narrow" w:cs="Century Gothic"/>
                <w:color w:val="000000"/>
              </w:rPr>
              <w:t>02-782 Warszawa</w:t>
            </w:r>
            <w:r w:rsidRPr="00E814E7">
              <w:rPr>
                <w:rFonts w:ascii="Arial Narrow" w:hAnsi="Arial Narrow" w:cs="Century Gothic"/>
                <w:color w:val="000000"/>
              </w:rPr>
              <w:br/>
              <w:t>działka nr 114/2 z obrębu 1-10-12</w:t>
            </w:r>
          </w:p>
        </w:tc>
      </w:tr>
      <w:tr w:rsidR="00567636" w:rsidRPr="00E814E7" w14:paraId="2E83FCB1" w14:textId="77777777" w:rsidTr="00E578B9">
        <w:trPr>
          <w:trHeight w:val="1118"/>
        </w:trPr>
        <w:tc>
          <w:tcPr>
            <w:tcW w:w="2552" w:type="dxa"/>
            <w:vMerge/>
            <w:vAlign w:val="center"/>
          </w:tcPr>
          <w:p w14:paraId="0371BE6E" w14:textId="77777777" w:rsidR="00567636" w:rsidRPr="00E814E7" w:rsidRDefault="00567636" w:rsidP="00567636">
            <w:pPr>
              <w:rPr>
                <w:rFonts w:ascii="Arial Narrow" w:hAnsi="Arial Narrow" w:cs="Calibri"/>
                <w:b/>
                <w:sz w:val="16"/>
                <w:szCs w:val="16"/>
              </w:rPr>
            </w:pPr>
          </w:p>
        </w:tc>
        <w:tc>
          <w:tcPr>
            <w:tcW w:w="7234" w:type="dxa"/>
            <w:vAlign w:val="center"/>
          </w:tcPr>
          <w:p w14:paraId="59D44977" w14:textId="77777777" w:rsidR="00567636" w:rsidRPr="00E814E7" w:rsidRDefault="00567636" w:rsidP="00567636">
            <w:pPr>
              <w:pStyle w:val="Bezodstpw"/>
              <w:rPr>
                <w:rFonts w:ascii="Arial Narrow" w:hAnsi="Arial Narrow"/>
                <w:b/>
              </w:rPr>
            </w:pPr>
            <w:r w:rsidRPr="00E814E7">
              <w:rPr>
                <w:rFonts w:ascii="Arial Narrow" w:hAnsi="Arial Narrow"/>
                <w:b/>
              </w:rPr>
              <w:t>KATEGORIA OBIEKTU BUDOWLANEGO:</w:t>
            </w:r>
          </w:p>
          <w:p w14:paraId="40133A10" w14:textId="77777777" w:rsidR="00567636" w:rsidRPr="00E814E7" w:rsidRDefault="00567636" w:rsidP="00567636">
            <w:pPr>
              <w:pStyle w:val="Bezodstpw"/>
              <w:rPr>
                <w:rFonts w:ascii="Arial Narrow" w:hAnsi="Arial Narrow"/>
                <w:b/>
              </w:rPr>
            </w:pPr>
          </w:p>
          <w:p w14:paraId="3CA75DDE" w14:textId="77777777" w:rsidR="00567636" w:rsidRPr="00E814E7" w:rsidRDefault="00567636" w:rsidP="008A0892">
            <w:pPr>
              <w:spacing w:after="120" w:line="240" w:lineRule="auto"/>
              <w:rPr>
                <w:rFonts w:ascii="Arial Narrow" w:hAnsi="Arial Narrow"/>
                <w:b/>
                <w:color w:val="000000"/>
                <w:shd w:val="clear" w:color="auto" w:fill="FFFFFF"/>
              </w:rPr>
            </w:pPr>
            <w:r w:rsidRPr="00E814E7">
              <w:rPr>
                <w:rFonts w:ascii="Arial Narrow" w:hAnsi="Arial Narrow"/>
                <w:b/>
                <w:color w:val="000000"/>
                <w:shd w:val="clear" w:color="auto" w:fill="FFFFFF"/>
              </w:rPr>
              <w:t xml:space="preserve">Kategoria IX- </w:t>
            </w:r>
            <w:r w:rsidRPr="00E814E7">
              <w:rPr>
                <w:rFonts w:ascii="Arial Narrow" w:hAnsi="Arial Narrow" w:cs="Tahoma"/>
              </w:rPr>
              <w:t>budynki nauki i oświaty, laboratoria i placówki badawcze</w:t>
            </w:r>
          </w:p>
          <w:p w14:paraId="7BC8D042" w14:textId="77777777" w:rsidR="00567636" w:rsidRPr="00E814E7" w:rsidRDefault="00567636" w:rsidP="008A0892">
            <w:pPr>
              <w:spacing w:after="120" w:line="240" w:lineRule="auto"/>
              <w:rPr>
                <w:rFonts w:ascii="Arial Narrow" w:hAnsi="Arial Narrow"/>
                <w:b/>
                <w:color w:val="000000"/>
                <w:shd w:val="clear" w:color="auto" w:fill="FFFFFF"/>
              </w:rPr>
            </w:pPr>
            <w:r w:rsidRPr="00E814E7">
              <w:rPr>
                <w:rFonts w:ascii="Arial Narrow" w:hAnsi="Arial Narrow"/>
                <w:b/>
                <w:color w:val="000000"/>
                <w:shd w:val="clear" w:color="auto" w:fill="FFFFFF"/>
              </w:rPr>
              <w:t xml:space="preserve">Kategoria XVI- </w:t>
            </w:r>
            <w:r w:rsidRPr="00E814E7">
              <w:rPr>
                <w:rFonts w:ascii="Arial Narrow" w:hAnsi="Arial Narrow" w:cs="Tahoma"/>
              </w:rPr>
              <w:t>budynki biurowe i konferencyjne</w:t>
            </w:r>
          </w:p>
          <w:p w14:paraId="61EA602C" w14:textId="77777777" w:rsidR="00567636" w:rsidRPr="00E814E7" w:rsidRDefault="00567636" w:rsidP="008A0892">
            <w:pPr>
              <w:spacing w:after="120" w:line="240" w:lineRule="auto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E814E7">
              <w:rPr>
                <w:rFonts w:ascii="Arial Narrow" w:hAnsi="Arial Narrow"/>
                <w:b/>
                <w:color w:val="000000"/>
                <w:shd w:val="clear" w:color="auto" w:fill="FFFFFF"/>
              </w:rPr>
              <w:t xml:space="preserve">Kategoria XVII- </w:t>
            </w:r>
            <w:r w:rsidRPr="00E814E7">
              <w:rPr>
                <w:rFonts w:ascii="Arial Narrow" w:hAnsi="Arial Narrow" w:cs="Tahoma"/>
              </w:rPr>
              <w:t>gastronomii i usług, bary</w:t>
            </w:r>
          </w:p>
          <w:p w14:paraId="15A3230A" w14:textId="77785CE9" w:rsidR="00567636" w:rsidRPr="00E814E7" w:rsidRDefault="00567636" w:rsidP="008A0892">
            <w:pPr>
              <w:spacing w:after="120" w:line="240" w:lineRule="auto"/>
              <w:rPr>
                <w:rFonts w:ascii="Arial Narrow" w:hAnsi="Arial Narrow" w:cs="Calibri"/>
                <w:b/>
                <w:sz w:val="16"/>
                <w:szCs w:val="16"/>
              </w:rPr>
            </w:pPr>
            <w:r w:rsidRPr="00E814E7">
              <w:rPr>
                <w:rFonts w:ascii="Arial Narrow" w:hAnsi="Arial Narrow"/>
                <w:b/>
                <w:color w:val="000000"/>
                <w:shd w:val="clear" w:color="auto" w:fill="FFFFFF"/>
              </w:rPr>
              <w:t xml:space="preserve">Kategoria XXVI- </w:t>
            </w:r>
            <w:r w:rsidRPr="00E814E7">
              <w:rPr>
                <w:rFonts w:ascii="Arial Narrow" w:hAnsi="Arial Narrow" w:cs="Tahoma"/>
              </w:rPr>
              <w:t>sieci, jak: elektroenergetyczne, telekomunikacyjne, gazowe, ciepłownicze, wodociągowe, kanalizacyjne oraz rurociągi przesyłowe</w:t>
            </w:r>
          </w:p>
        </w:tc>
      </w:tr>
      <w:tr w:rsidR="00567636" w:rsidRPr="00E814E7" w14:paraId="229F7047" w14:textId="77777777" w:rsidTr="00567636">
        <w:trPr>
          <w:trHeight w:val="6538"/>
        </w:trPr>
        <w:tc>
          <w:tcPr>
            <w:tcW w:w="2552" w:type="dxa"/>
            <w:vMerge/>
          </w:tcPr>
          <w:p w14:paraId="0B701E77" w14:textId="77777777" w:rsidR="00567636" w:rsidRPr="00E814E7" w:rsidRDefault="00567636" w:rsidP="00567636">
            <w:pPr>
              <w:rPr>
                <w:rFonts w:ascii="Arial Narrow" w:hAnsi="Arial Narrow" w:cs="Calibri"/>
                <w:b/>
                <w:sz w:val="16"/>
                <w:szCs w:val="16"/>
              </w:rPr>
            </w:pPr>
          </w:p>
        </w:tc>
        <w:tc>
          <w:tcPr>
            <w:tcW w:w="7234" w:type="dxa"/>
            <w:vAlign w:val="center"/>
          </w:tcPr>
          <w:p w14:paraId="674D7C1E" w14:textId="0BC43BCD" w:rsidR="00567636" w:rsidRPr="00E814E7" w:rsidRDefault="00394E52" w:rsidP="00567636">
            <w:pPr>
              <w:pStyle w:val="Bezodstpw"/>
              <w:rPr>
                <w:rFonts w:ascii="Arial Narrow" w:hAnsi="Arial Narrow"/>
                <w:b/>
              </w:rPr>
            </w:pPr>
            <w:r w:rsidRPr="00E814E7">
              <w:rPr>
                <w:rFonts w:ascii="Arial Narrow" w:hAnsi="Arial Narrow"/>
                <w:b/>
                <w:noProof/>
              </w:rPr>
              <w:drawing>
                <wp:inline distT="0" distB="0" distL="0" distR="0" wp14:anchorId="11F088AE" wp14:editId="1A3203B0">
                  <wp:extent cx="4176395" cy="2517775"/>
                  <wp:effectExtent l="0" t="0" r="0" b="0"/>
                  <wp:docPr id="17" name="Obraz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76395" cy="2517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67636" w:rsidRPr="00E814E7" w14:paraId="511F6A1C" w14:textId="77777777" w:rsidTr="00E578B9">
        <w:trPr>
          <w:trHeight w:val="704"/>
        </w:trPr>
        <w:tc>
          <w:tcPr>
            <w:tcW w:w="2552" w:type="dxa"/>
          </w:tcPr>
          <w:p w14:paraId="2B09BD59" w14:textId="77777777" w:rsidR="00567636" w:rsidRPr="00E814E7" w:rsidRDefault="00567636" w:rsidP="00567636">
            <w:pPr>
              <w:rPr>
                <w:rFonts w:ascii="Arial Narrow" w:hAnsi="Arial Narrow" w:cs="Calibri"/>
                <w:b/>
                <w:sz w:val="16"/>
                <w:szCs w:val="16"/>
              </w:rPr>
            </w:pPr>
          </w:p>
        </w:tc>
        <w:tc>
          <w:tcPr>
            <w:tcW w:w="7234" w:type="dxa"/>
            <w:vAlign w:val="center"/>
          </w:tcPr>
          <w:p w14:paraId="2FB1BFFF" w14:textId="41A7A252" w:rsidR="00567636" w:rsidRPr="00E814E7" w:rsidRDefault="00E04A3B" w:rsidP="00567636">
            <w:pPr>
              <w:pStyle w:val="Bezodstpw"/>
              <w:jc w:val="center"/>
              <w:rPr>
                <w:rFonts w:ascii="Arial Narrow" w:hAnsi="Arial Narrow"/>
                <w:b/>
                <w:bCs/>
                <w:noProof/>
              </w:rPr>
            </w:pPr>
            <w:r w:rsidRPr="00E814E7">
              <w:rPr>
                <w:rFonts w:ascii="Arial Narrow" w:hAnsi="Arial Narrow"/>
                <w:b/>
                <w:bCs/>
                <w:noProof/>
              </w:rPr>
              <w:t>KWIECIEŃ</w:t>
            </w:r>
            <w:r w:rsidR="00567636" w:rsidRPr="00E814E7">
              <w:rPr>
                <w:rFonts w:ascii="Arial Narrow" w:hAnsi="Arial Narrow"/>
                <w:b/>
                <w:bCs/>
                <w:noProof/>
              </w:rPr>
              <w:t xml:space="preserve"> 2020</w:t>
            </w:r>
          </w:p>
        </w:tc>
      </w:tr>
      <w:bookmarkEnd w:id="0"/>
    </w:tbl>
    <w:p w14:paraId="0E44B0D5" w14:textId="77777777" w:rsidR="002F6AAE" w:rsidRDefault="002F6AAE" w:rsidP="000F38B0">
      <w:pPr>
        <w:pStyle w:val="Bezodstpw"/>
        <w:rPr>
          <w:rFonts w:ascii="Arial Narrow" w:hAnsi="Arial Narrow"/>
          <w:color w:val="000000" w:themeColor="text1"/>
        </w:rPr>
        <w:sectPr w:rsidR="002F6AAE" w:rsidSect="005E6F62">
          <w:footerReference w:type="default" r:id="rId12"/>
          <w:type w:val="continuous"/>
          <w:pgSz w:w="11906" w:h="16838" w:code="9"/>
          <w:pgMar w:top="1135" w:right="900" w:bottom="1440" w:left="900" w:header="708" w:footer="708" w:gutter="0"/>
          <w:pgNumType w:start="1"/>
          <w:cols w:space="708"/>
          <w:titlePg/>
          <w:docGrid w:linePitch="299"/>
        </w:sectPr>
      </w:pPr>
    </w:p>
    <w:p w14:paraId="26BF8EBB" w14:textId="6E229441" w:rsidR="00131B2F" w:rsidRPr="00E814E7" w:rsidRDefault="00131B2F" w:rsidP="00CC7DEB">
      <w:pPr>
        <w:widowControl w:val="0"/>
        <w:jc w:val="both"/>
        <w:rPr>
          <w:rFonts w:ascii="Arial Narrow" w:hAnsi="Arial Narrow" w:cs="Arial"/>
          <w:color w:val="000000" w:themeColor="text1"/>
        </w:rPr>
      </w:pPr>
      <w:bookmarkStart w:id="2" w:name="_GoBack"/>
      <w:bookmarkEnd w:id="2"/>
    </w:p>
    <w:sectPr w:rsidR="00131B2F" w:rsidRPr="00E814E7" w:rsidSect="00BD0BE4">
      <w:footerReference w:type="default" r:id="rId13"/>
      <w:type w:val="continuous"/>
      <w:pgSz w:w="11906" w:h="16838" w:code="9"/>
      <w:pgMar w:top="709" w:right="1418" w:bottom="2127" w:left="1276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FC4DE7" w14:textId="77777777" w:rsidR="00BC2AE2" w:rsidRDefault="00BC2AE2" w:rsidP="00421D9E">
      <w:pPr>
        <w:spacing w:after="0" w:line="240" w:lineRule="auto"/>
      </w:pPr>
      <w:r>
        <w:separator/>
      </w:r>
    </w:p>
  </w:endnote>
  <w:endnote w:type="continuationSeparator" w:id="0">
    <w:p w14:paraId="6CAACF2D" w14:textId="77777777" w:rsidR="00BC2AE2" w:rsidRDefault="00BC2AE2" w:rsidP="00421D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OpenSymbol">
    <w:altName w:val="Arial Unicode MS"/>
    <w:charset w:val="0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Mincho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enSymbol;Arial Unicode MS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Humnst777EU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Helvetica">
    <w:panose1 w:val="020B0504020202020204"/>
    <w:charset w:val="EE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-Bold">
    <w:altName w:val="Calibri"/>
    <w:panose1 w:val="00000000000000000000"/>
    <w:charset w:val="00"/>
    <w:family w:val="roman"/>
    <w:notTrueType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60892576"/>
      <w:docPartObj>
        <w:docPartGallery w:val="Page Numbers (Bottom of Page)"/>
        <w:docPartUnique/>
      </w:docPartObj>
    </w:sdtPr>
    <w:sdtEndPr/>
    <w:sdtContent>
      <w:p w14:paraId="62880C74" w14:textId="371861C4" w:rsidR="00BC2AE2" w:rsidRDefault="00BC2AE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23EC61D" w14:textId="77777777" w:rsidR="00BC2AE2" w:rsidRDefault="00BC2AE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43724526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0E7F1CF7" w14:textId="0506912E" w:rsidR="00BC2AE2" w:rsidRPr="001635E4" w:rsidRDefault="00BC2AE2">
        <w:pPr>
          <w:pStyle w:val="Stopka"/>
          <w:jc w:val="right"/>
          <w:rPr>
            <w:sz w:val="20"/>
            <w:szCs w:val="20"/>
          </w:rPr>
        </w:pPr>
        <w:r w:rsidRPr="001635E4">
          <w:rPr>
            <w:sz w:val="20"/>
            <w:szCs w:val="20"/>
          </w:rPr>
          <w:fldChar w:fldCharType="begin"/>
        </w:r>
        <w:r w:rsidRPr="001635E4">
          <w:rPr>
            <w:sz w:val="20"/>
            <w:szCs w:val="20"/>
          </w:rPr>
          <w:instrText>PAGE   \* MERGEFORMAT</w:instrText>
        </w:r>
        <w:r w:rsidRPr="001635E4">
          <w:rPr>
            <w:sz w:val="20"/>
            <w:szCs w:val="20"/>
          </w:rPr>
          <w:fldChar w:fldCharType="separate"/>
        </w:r>
        <w:r w:rsidRPr="001635E4">
          <w:rPr>
            <w:sz w:val="20"/>
            <w:szCs w:val="20"/>
          </w:rPr>
          <w:t>2</w:t>
        </w:r>
        <w:r w:rsidRPr="001635E4">
          <w:rPr>
            <w:sz w:val="20"/>
            <w:szCs w:val="20"/>
          </w:rPr>
          <w:fldChar w:fldCharType="end"/>
        </w:r>
      </w:p>
    </w:sdtContent>
  </w:sdt>
  <w:p w14:paraId="64E9F242" w14:textId="544DB1CD" w:rsidR="00BC2AE2" w:rsidRPr="000D0DAD" w:rsidRDefault="00BC2AE2" w:rsidP="001E0A86">
    <w:pPr>
      <w:pStyle w:val="Stopka"/>
      <w:jc w:val="both"/>
      <w:rPr>
        <w:sz w:val="20"/>
        <w:szCs w:val="20"/>
      </w:rPr>
    </w:pPr>
    <w:r w:rsidRPr="00BB31C0">
      <w:rPr>
        <w:noProof/>
        <w:sz w:val="20"/>
        <w:szCs w:val="20"/>
      </w:rPr>
      <w:drawing>
        <wp:anchor distT="0" distB="0" distL="114300" distR="114300" simplePos="0" relativeHeight="251662336" behindDoc="0" locked="0" layoutInCell="1" allowOverlap="1" wp14:anchorId="4B97AFE1" wp14:editId="0F535DF5">
          <wp:simplePos x="0" y="0"/>
          <wp:positionH relativeFrom="column">
            <wp:posOffset>1876425</wp:posOffset>
          </wp:positionH>
          <wp:positionV relativeFrom="paragraph">
            <wp:posOffset>9525</wp:posOffset>
          </wp:positionV>
          <wp:extent cx="541020" cy="533400"/>
          <wp:effectExtent l="0" t="0" r="0" b="0"/>
          <wp:wrapSquare wrapText="bothSides"/>
          <wp:docPr id="16815" name="Obraz 16815" descr="Znalezione obrazy dla zapytania sggw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nalezione obrazy dla zapytania sggw 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102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BB31C0">
      <w:rPr>
        <w:rStyle w:val="Nagwek6Znak"/>
        <w:rFonts w:asciiTheme="minorHAnsi" w:eastAsiaTheme="minorHAnsi" w:hAnsiTheme="minorHAnsi" w:cstheme="minorBidi"/>
        <w:i w:val="0"/>
        <w:iCs w:val="0"/>
        <w:noProof/>
        <w:color w:val="auto"/>
        <w:sz w:val="20"/>
        <w:szCs w:val="20"/>
      </w:rPr>
      <w:drawing>
        <wp:anchor distT="0" distB="0" distL="114300" distR="114300" simplePos="0" relativeHeight="251664384" behindDoc="0" locked="0" layoutInCell="1" allowOverlap="1" wp14:anchorId="0FCBE4EF" wp14:editId="453DA3C2">
          <wp:simplePos x="0" y="0"/>
          <wp:positionH relativeFrom="margin">
            <wp:align>center</wp:align>
          </wp:positionH>
          <wp:positionV relativeFrom="paragraph">
            <wp:posOffset>12065</wp:posOffset>
          </wp:positionV>
          <wp:extent cx="754380" cy="482600"/>
          <wp:effectExtent l="0" t="0" r="7620" b="0"/>
          <wp:wrapSquare wrapText="bothSides"/>
          <wp:docPr id="16816" name="Obraz 168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4380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3176CC7" w14:textId="342E0FFA" w:rsidR="00BC2AE2" w:rsidRDefault="00BC2AE2"/>
  <w:p w14:paraId="2B01E260" w14:textId="167B3632" w:rsidR="00BC2AE2" w:rsidRDefault="00BC2AE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772526" w14:textId="77777777" w:rsidR="00BC2AE2" w:rsidRDefault="00BC2AE2" w:rsidP="00421D9E">
      <w:pPr>
        <w:spacing w:after="0" w:line="240" w:lineRule="auto"/>
      </w:pPr>
      <w:r>
        <w:separator/>
      </w:r>
    </w:p>
  </w:footnote>
  <w:footnote w:type="continuationSeparator" w:id="0">
    <w:p w14:paraId="3C72D95E" w14:textId="77777777" w:rsidR="00BC2AE2" w:rsidRDefault="00BC2AE2" w:rsidP="00421D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E"/>
    <w:multiLevelType w:val="singleLevel"/>
    <w:tmpl w:val="BC361B9E"/>
    <w:lvl w:ilvl="0">
      <w:start w:val="1"/>
      <w:numFmt w:val="decimal"/>
      <w:pStyle w:val="StylStylStyl112ptDolewej"/>
      <w:lvlText w:val="%1."/>
      <w:lvlJc w:val="left"/>
      <w:pPr>
        <w:tabs>
          <w:tab w:val="num" w:pos="708"/>
        </w:tabs>
        <w:ind w:left="708" w:hanging="360"/>
      </w:pPr>
    </w:lvl>
  </w:abstractNum>
  <w:abstractNum w:abstractNumId="1" w15:restartNumberingAfterBreak="0">
    <w:nsid w:val="FFFFFFFE"/>
    <w:multiLevelType w:val="singleLevel"/>
    <w:tmpl w:val="7430DD82"/>
    <w:lvl w:ilvl="0">
      <w:numFmt w:val="bullet"/>
      <w:lvlText w:val="*"/>
      <w:lvlJc w:val="left"/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ascii="Arial" w:hAnsi="Arial"/>
        <w:b w:val="0"/>
        <w:i w:val="0"/>
        <w:sz w:val="22"/>
      </w:r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5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Calibri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"/>
      <w:lvlJc w:val="left"/>
      <w:pPr>
        <w:tabs>
          <w:tab w:val="num" w:pos="1068"/>
        </w:tabs>
        <w:ind w:left="1068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428"/>
        </w:tabs>
        <w:ind w:left="1428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788"/>
        </w:tabs>
        <w:ind w:left="1788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2148"/>
        </w:tabs>
        <w:ind w:left="2148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508"/>
        </w:tabs>
        <w:ind w:left="2508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68"/>
        </w:tabs>
        <w:ind w:left="2868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3228"/>
        </w:tabs>
        <w:ind w:left="3228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588"/>
        </w:tabs>
        <w:ind w:left="3588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48"/>
        </w:tabs>
        <w:ind w:left="3948" w:hanging="360"/>
      </w:pPr>
      <w:rPr>
        <w:rFonts w:ascii="OpenSymbol" w:hAnsi="OpenSymbol" w:cs="OpenSymbol"/>
      </w:rPr>
    </w:lvl>
  </w:abstractNum>
  <w:abstractNum w:abstractNumId="10" w15:restartNumberingAfterBreak="0">
    <w:nsid w:val="0000000E"/>
    <w:multiLevelType w:val="singleLevel"/>
    <w:tmpl w:val="0000000E"/>
    <w:name w:val="WW8Num18"/>
    <w:lvl w:ilvl="0">
      <w:start w:val="2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StarSymbol" w:hAnsi="StarSymbol"/>
      </w:rPr>
    </w:lvl>
  </w:abstractNum>
  <w:abstractNum w:abstractNumId="11" w15:restartNumberingAfterBreak="0">
    <w:nsid w:val="00000010"/>
    <w:multiLevelType w:val="singleLevel"/>
    <w:tmpl w:val="00000010"/>
    <w:name w:val="WW8Num16"/>
    <w:lvl w:ilvl="0">
      <w:start w:val="2"/>
      <w:numFmt w:val="bullet"/>
      <w:pStyle w:val="Styl2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b w:val="0"/>
        <w:i w:val="0"/>
        <w:sz w:val="22"/>
      </w:rPr>
    </w:lvl>
  </w:abstractNum>
  <w:abstractNum w:abstractNumId="12" w15:restartNumberingAfterBreak="0">
    <w:nsid w:val="00000012"/>
    <w:multiLevelType w:val="multilevel"/>
    <w:tmpl w:val="00000012"/>
    <w:name w:val="WW8Num2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/>
      </w:rPr>
    </w:lvl>
    <w:lvl w:ilvl="2">
      <w:start w:val="1"/>
      <w:numFmt w:val="decimal"/>
      <w:suff w:val="nothing"/>
      <w:lvlText w:val="%3)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/>
      </w:rPr>
    </w:lvl>
  </w:abstractNum>
  <w:abstractNum w:abstractNumId="13" w15:restartNumberingAfterBreak="0">
    <w:nsid w:val="00000013"/>
    <w:multiLevelType w:val="singleLevel"/>
    <w:tmpl w:val="00000013"/>
    <w:name w:val="WW8Num2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</w:rPr>
    </w:lvl>
  </w:abstractNum>
  <w:abstractNum w:abstractNumId="14" w15:restartNumberingAfterBreak="0">
    <w:nsid w:val="0000001A"/>
    <w:multiLevelType w:val="singleLevel"/>
    <w:tmpl w:val="0000001A"/>
    <w:name w:val="WW8Num35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/>
      </w:rPr>
    </w:lvl>
  </w:abstractNum>
  <w:abstractNum w:abstractNumId="15" w15:restartNumberingAfterBreak="0">
    <w:nsid w:val="0000001E"/>
    <w:multiLevelType w:val="singleLevel"/>
    <w:tmpl w:val="0000001E"/>
    <w:name w:val="WW8Num40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</w:rPr>
    </w:lvl>
  </w:abstractNum>
  <w:abstractNum w:abstractNumId="16" w15:restartNumberingAfterBreak="0">
    <w:nsid w:val="00000022"/>
    <w:multiLevelType w:val="multilevel"/>
    <w:tmpl w:val="00000022"/>
    <w:name w:val="WW8Num4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7" w15:restartNumberingAfterBreak="0">
    <w:nsid w:val="00000025"/>
    <w:multiLevelType w:val="multilevel"/>
    <w:tmpl w:val="00000025"/>
    <w:name w:val="WW8Num4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/>
      </w:rPr>
    </w:lvl>
    <w:lvl w:ilvl="2">
      <w:start w:val="4"/>
      <w:numFmt w:val="decimal"/>
      <w:lvlText w:val="%3)"/>
      <w:lvlJc w:val="left"/>
      <w:pPr>
        <w:tabs>
          <w:tab w:val="num" w:pos="2520"/>
        </w:tabs>
        <w:ind w:left="2520" w:hanging="360"/>
      </w:p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/>
      </w:rPr>
    </w:lvl>
  </w:abstractNum>
  <w:abstractNum w:abstractNumId="18" w15:restartNumberingAfterBreak="0">
    <w:nsid w:val="01CA5B3D"/>
    <w:multiLevelType w:val="hybridMultilevel"/>
    <w:tmpl w:val="E8B888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25936B8"/>
    <w:multiLevelType w:val="hybridMultilevel"/>
    <w:tmpl w:val="E6A287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2953E12"/>
    <w:multiLevelType w:val="multilevel"/>
    <w:tmpl w:val="54304C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041A7972"/>
    <w:multiLevelType w:val="hybridMultilevel"/>
    <w:tmpl w:val="9DECF5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4FE471A"/>
    <w:multiLevelType w:val="hybridMultilevel"/>
    <w:tmpl w:val="0376348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05385E82"/>
    <w:multiLevelType w:val="hybridMultilevel"/>
    <w:tmpl w:val="B936ED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86536E4"/>
    <w:multiLevelType w:val="hybridMultilevel"/>
    <w:tmpl w:val="2EFE1C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8B7044B"/>
    <w:multiLevelType w:val="hybridMultilevel"/>
    <w:tmpl w:val="D074839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09B21319"/>
    <w:multiLevelType w:val="multilevel"/>
    <w:tmpl w:val="B9A0DF4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7" w15:restartNumberingAfterBreak="0">
    <w:nsid w:val="0B4F14D4"/>
    <w:multiLevelType w:val="multilevel"/>
    <w:tmpl w:val="56C40C2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4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440"/>
      </w:pPr>
      <w:rPr>
        <w:rFonts w:hint="default"/>
      </w:rPr>
    </w:lvl>
  </w:abstractNum>
  <w:abstractNum w:abstractNumId="28" w15:restartNumberingAfterBreak="0">
    <w:nsid w:val="0B8F22CD"/>
    <w:multiLevelType w:val="hybridMultilevel"/>
    <w:tmpl w:val="8C58B1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CAF3B40"/>
    <w:multiLevelType w:val="hybridMultilevel"/>
    <w:tmpl w:val="8A181A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CB2306B"/>
    <w:multiLevelType w:val="multilevel"/>
    <w:tmpl w:val="EB7A3A8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Arial Narro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Arial Narro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Arial Narrow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Arial Narro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Arial Narrow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Arial Narro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Arial Narrow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Arial Narrow" w:hint="default"/>
      </w:rPr>
    </w:lvl>
  </w:abstractNum>
  <w:abstractNum w:abstractNumId="31" w15:restartNumberingAfterBreak="0">
    <w:nsid w:val="0D7F7E42"/>
    <w:multiLevelType w:val="hybridMultilevel"/>
    <w:tmpl w:val="1FD82CE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0DBE73E1"/>
    <w:multiLevelType w:val="hybridMultilevel"/>
    <w:tmpl w:val="BA04B2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0E0C10C5"/>
    <w:multiLevelType w:val="hybridMultilevel"/>
    <w:tmpl w:val="80641DE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0E0E5BB3"/>
    <w:multiLevelType w:val="hybridMultilevel"/>
    <w:tmpl w:val="663A1D9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5" w15:restartNumberingAfterBreak="0">
    <w:nsid w:val="0EB85682"/>
    <w:multiLevelType w:val="multilevel"/>
    <w:tmpl w:val="1C9CE0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6" w15:restartNumberingAfterBreak="0">
    <w:nsid w:val="0F1A0600"/>
    <w:multiLevelType w:val="multilevel"/>
    <w:tmpl w:val="1B0856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hAnsi="Arial Narrow" w:hint="default"/>
        <w:b w:val="0"/>
        <w:bCs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0F3D59AB"/>
    <w:multiLevelType w:val="hybridMultilevel"/>
    <w:tmpl w:val="5FE2BF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0095EEA"/>
    <w:multiLevelType w:val="multilevel"/>
    <w:tmpl w:val="8A02FDE0"/>
    <w:lvl w:ilvl="0">
      <w:start w:val="2"/>
      <w:numFmt w:val="decimal"/>
      <w:pStyle w:val="PROTECTNAGWEK1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bullet"/>
      <w:pStyle w:val="PROTECTNANGWEK2"/>
      <w:lvlText w:val=""/>
      <w:lvlJc w:val="left"/>
      <w:pPr>
        <w:ind w:left="777" w:hanging="720"/>
      </w:pPr>
      <w:rPr>
        <w:rFonts w:ascii="Symbol" w:hAnsi="Symbol" w:hint="default"/>
      </w:rPr>
    </w:lvl>
    <w:lvl w:ilvl="2">
      <w:start w:val="1"/>
      <w:numFmt w:val="decimal"/>
      <w:pStyle w:val="PROTECTNAGWEK3"/>
      <w:lvlText w:val="%1.%2.%3."/>
      <w:lvlJc w:val="left"/>
      <w:pPr>
        <w:ind w:left="8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16" w:hanging="2160"/>
      </w:pPr>
      <w:rPr>
        <w:rFonts w:hint="default"/>
      </w:rPr>
    </w:lvl>
  </w:abstractNum>
  <w:abstractNum w:abstractNumId="39" w15:restartNumberingAfterBreak="0">
    <w:nsid w:val="10FA6A7B"/>
    <w:multiLevelType w:val="multilevel"/>
    <w:tmpl w:val="57969E3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2F27012"/>
    <w:multiLevelType w:val="hybridMultilevel"/>
    <w:tmpl w:val="88E4095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1346099B"/>
    <w:multiLevelType w:val="multilevel"/>
    <w:tmpl w:val="4B00C81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14A83398"/>
    <w:multiLevelType w:val="hybridMultilevel"/>
    <w:tmpl w:val="C40460D2"/>
    <w:name w:val="WW8Num12"/>
    <w:lvl w:ilvl="0" w:tplc="FFFFFFFF">
      <w:start w:val="1"/>
      <w:numFmt w:val="decimal"/>
      <w:lvlText w:val="[%1]"/>
      <w:lvlJc w:val="right"/>
      <w:pPr>
        <w:tabs>
          <w:tab w:val="num" w:pos="786"/>
        </w:tabs>
        <w:ind w:left="786" w:hanging="166"/>
      </w:pPr>
    </w:lvl>
    <w:lvl w:ilvl="1" w:tplc="FFFFFFFF">
      <w:start w:val="1"/>
      <w:numFmt w:val="decimal"/>
      <w:lvlText w:val="%2."/>
      <w:lvlJc w:val="left"/>
      <w:pPr>
        <w:tabs>
          <w:tab w:val="num" w:pos="1092"/>
        </w:tabs>
        <w:ind w:left="1092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12"/>
        </w:tabs>
        <w:ind w:left="1812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43" w15:restartNumberingAfterBreak="0">
    <w:nsid w:val="16D06ABD"/>
    <w:multiLevelType w:val="multilevel"/>
    <w:tmpl w:val="669C0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183A2E87"/>
    <w:multiLevelType w:val="multilevel"/>
    <w:tmpl w:val="FC7CC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1BE14CC3"/>
    <w:multiLevelType w:val="multilevel"/>
    <w:tmpl w:val="21F0732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6" w15:restartNumberingAfterBreak="0">
    <w:nsid w:val="1C3545FA"/>
    <w:multiLevelType w:val="multilevel"/>
    <w:tmpl w:val="AC0E3AA0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1D6C7C57"/>
    <w:multiLevelType w:val="hybridMultilevel"/>
    <w:tmpl w:val="E20C90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1E73515A"/>
    <w:multiLevelType w:val="multilevel"/>
    <w:tmpl w:val="589CE184"/>
    <w:styleLink w:val="WW8Num18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9" w15:restartNumberingAfterBreak="0">
    <w:nsid w:val="1F2627A7"/>
    <w:multiLevelType w:val="hybridMultilevel"/>
    <w:tmpl w:val="C4D80C4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0" w15:restartNumberingAfterBreak="0">
    <w:nsid w:val="1F512C96"/>
    <w:multiLevelType w:val="hybridMultilevel"/>
    <w:tmpl w:val="445279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213631D"/>
    <w:multiLevelType w:val="multilevel"/>
    <w:tmpl w:val="6780345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2" w15:restartNumberingAfterBreak="0">
    <w:nsid w:val="234E262D"/>
    <w:multiLevelType w:val="hybridMultilevel"/>
    <w:tmpl w:val="8C88AF5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3" w15:restartNumberingAfterBreak="0">
    <w:nsid w:val="23BA478E"/>
    <w:multiLevelType w:val="hybridMultilevel"/>
    <w:tmpl w:val="9C90D0F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4" w15:restartNumberingAfterBreak="0">
    <w:nsid w:val="24047524"/>
    <w:multiLevelType w:val="hybridMultilevel"/>
    <w:tmpl w:val="813C4EE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5" w15:restartNumberingAfterBreak="0">
    <w:nsid w:val="262E5E37"/>
    <w:multiLevelType w:val="hybridMultilevel"/>
    <w:tmpl w:val="59CA32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65F404E"/>
    <w:multiLevelType w:val="multilevel"/>
    <w:tmpl w:val="20A6E616"/>
    <w:lvl w:ilvl="0">
      <w:start w:val="1"/>
      <w:numFmt w:val="bullet"/>
      <w:lvlText w:val=""/>
      <w:lvlJc w:val="left"/>
      <w:pPr>
        <w:tabs>
          <w:tab w:val="num" w:pos="437"/>
        </w:tabs>
        <w:ind w:left="437" w:hanging="38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4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42"/>
      <w:numFmt w:val="bullet"/>
      <w:lvlText w:val="-"/>
      <w:lvlJc w:val="left"/>
      <w:pPr>
        <w:ind w:left="2880" w:hanging="360"/>
      </w:pPr>
      <w:rPr>
        <w:rFonts w:ascii="Arial Narrow" w:eastAsia="Lucida Sans Unicode" w:hAnsi="Arial Narrow" w:cs="Times New Roman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2746688E"/>
    <w:multiLevelType w:val="multilevel"/>
    <w:tmpl w:val="A8DED42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285B7021"/>
    <w:multiLevelType w:val="hybridMultilevel"/>
    <w:tmpl w:val="D5A604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289B0752"/>
    <w:multiLevelType w:val="multilevel"/>
    <w:tmpl w:val="EEEA0A16"/>
    <w:lvl w:ilvl="0">
      <w:start w:val="2"/>
      <w:numFmt w:val="decimal"/>
      <w:lvlText w:val="%1"/>
      <w:lvlJc w:val="left"/>
      <w:pPr>
        <w:ind w:left="360" w:hanging="360"/>
      </w:pPr>
      <w:rPr>
        <w:rFonts w:ascii="Arial Narrow" w:eastAsiaTheme="majorEastAsia" w:hAnsi="Arial Narrow" w:cstheme="majorBidi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 Narrow" w:eastAsiaTheme="majorEastAsia" w:hAnsi="Arial Narrow" w:cstheme="majorBidi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Arial Narrow" w:eastAsiaTheme="majorEastAsia" w:hAnsi="Arial Narrow" w:cstheme="majorBidi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Arial Narrow" w:eastAsiaTheme="majorEastAsia" w:hAnsi="Arial Narrow" w:cstheme="majorBidi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Arial Narrow" w:eastAsiaTheme="majorEastAsia" w:hAnsi="Arial Narrow" w:cstheme="majorBidi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Arial Narrow" w:eastAsiaTheme="majorEastAsia" w:hAnsi="Arial Narrow" w:cstheme="majorBidi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Arial Narrow" w:eastAsiaTheme="majorEastAsia" w:hAnsi="Arial Narrow" w:cstheme="majorBidi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Arial Narrow" w:eastAsiaTheme="majorEastAsia" w:hAnsi="Arial Narrow" w:cstheme="majorBidi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ascii="Arial Narrow" w:eastAsiaTheme="majorEastAsia" w:hAnsi="Arial Narrow" w:cstheme="majorBidi" w:hint="default"/>
        <w:color w:val="000000" w:themeColor="text1"/>
      </w:rPr>
    </w:lvl>
  </w:abstractNum>
  <w:abstractNum w:abstractNumId="60" w15:restartNumberingAfterBreak="0">
    <w:nsid w:val="2A4C5AA8"/>
    <w:multiLevelType w:val="hybridMultilevel"/>
    <w:tmpl w:val="6E2060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2AD269E0"/>
    <w:multiLevelType w:val="multilevel"/>
    <w:tmpl w:val="26866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2AE26B9A"/>
    <w:multiLevelType w:val="hybridMultilevel"/>
    <w:tmpl w:val="6CEE7E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2B0E6489"/>
    <w:multiLevelType w:val="multilevel"/>
    <w:tmpl w:val="35F699B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64" w15:restartNumberingAfterBreak="0">
    <w:nsid w:val="2B546246"/>
    <w:multiLevelType w:val="multilevel"/>
    <w:tmpl w:val="EB84E528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5" w15:restartNumberingAfterBreak="0">
    <w:nsid w:val="2BF64477"/>
    <w:multiLevelType w:val="hybridMultilevel"/>
    <w:tmpl w:val="86EECA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C254DB1"/>
    <w:multiLevelType w:val="multilevel"/>
    <w:tmpl w:val="6780345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7" w15:restartNumberingAfterBreak="0">
    <w:nsid w:val="2C805D3E"/>
    <w:multiLevelType w:val="hybridMultilevel"/>
    <w:tmpl w:val="D58ACA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2D275AA7"/>
    <w:multiLevelType w:val="hybridMultilevel"/>
    <w:tmpl w:val="D0DE79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2D5F4DC6"/>
    <w:multiLevelType w:val="multilevel"/>
    <w:tmpl w:val="BD82DF72"/>
    <w:lvl w:ilvl="0">
      <w:start w:val="3"/>
      <w:numFmt w:val="decimal"/>
      <w:lvlText w:val="%1"/>
      <w:lvlJc w:val="left"/>
      <w:pPr>
        <w:ind w:left="360" w:hanging="360"/>
      </w:pPr>
      <w:rPr>
        <w:rFonts w:cs="Arial Narrow" w:hint="default"/>
        <w:i w:val="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Arial Narrow" w:hint="default"/>
        <w:i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Arial Narrow" w:hint="default"/>
        <w:i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Arial Narrow" w:hint="default"/>
        <w:i w:val="0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cs="Arial Narrow" w:hint="default"/>
        <w:i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Arial Narrow" w:hint="default"/>
        <w:i w:val="0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cs="Arial Narrow" w:hint="default"/>
        <w:i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Arial Narrow" w:hint="default"/>
        <w:i w:val="0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Arial Narrow" w:hint="default"/>
        <w:i w:val="0"/>
      </w:rPr>
    </w:lvl>
  </w:abstractNum>
  <w:abstractNum w:abstractNumId="70" w15:restartNumberingAfterBreak="0">
    <w:nsid w:val="2D7B749B"/>
    <w:multiLevelType w:val="hybridMultilevel"/>
    <w:tmpl w:val="6AD02F0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 w15:restartNumberingAfterBreak="0">
    <w:nsid w:val="2DA84A56"/>
    <w:multiLevelType w:val="hybridMultilevel"/>
    <w:tmpl w:val="38DE195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2" w15:restartNumberingAfterBreak="0">
    <w:nsid w:val="2EEA157B"/>
    <w:multiLevelType w:val="hybridMultilevel"/>
    <w:tmpl w:val="685E35A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3" w15:restartNumberingAfterBreak="0">
    <w:nsid w:val="2F27222F"/>
    <w:multiLevelType w:val="multilevel"/>
    <w:tmpl w:val="4E36D07C"/>
    <w:lvl w:ilvl="0">
      <w:start w:val="1"/>
      <w:numFmt w:val="none"/>
      <w:suff w:val="nothing"/>
      <w:lvlText w:val="."/>
      <w:lvlJc w:val="left"/>
      <w:pPr>
        <w:ind w:left="720" w:hanging="360"/>
      </w:pPr>
    </w:lvl>
    <w:lvl w:ilvl="1">
      <w:start w:val="1"/>
      <w:numFmt w:val="none"/>
      <w:suff w:val="nothing"/>
      <w:lvlText w:val="."/>
      <w:lvlJc w:val="left"/>
      <w:pPr>
        <w:ind w:left="1080" w:hanging="360"/>
      </w:pPr>
    </w:lvl>
    <w:lvl w:ilvl="2">
      <w:start w:val="1"/>
      <w:numFmt w:val="none"/>
      <w:suff w:val="nothing"/>
      <w:lvlText w:val="."/>
      <w:lvlJc w:val="left"/>
      <w:pPr>
        <w:ind w:left="1440" w:hanging="360"/>
      </w:pPr>
    </w:lvl>
    <w:lvl w:ilvl="3">
      <w:start w:val="1"/>
      <w:numFmt w:val="none"/>
      <w:suff w:val="nothing"/>
      <w:lvlText w:val="."/>
      <w:lvlJc w:val="left"/>
      <w:pPr>
        <w:ind w:left="1800" w:hanging="360"/>
      </w:pPr>
    </w:lvl>
    <w:lvl w:ilvl="4">
      <w:start w:val="1"/>
      <w:numFmt w:val="none"/>
      <w:suff w:val="nothing"/>
      <w:lvlText w:val="."/>
      <w:lvlJc w:val="left"/>
      <w:pPr>
        <w:ind w:left="2160" w:hanging="360"/>
      </w:pPr>
    </w:lvl>
    <w:lvl w:ilvl="5">
      <w:start w:val="1"/>
      <w:numFmt w:val="none"/>
      <w:suff w:val="nothing"/>
      <w:lvlText w:val="."/>
      <w:lvlJc w:val="left"/>
      <w:pPr>
        <w:ind w:left="2520" w:hanging="360"/>
      </w:pPr>
    </w:lvl>
    <w:lvl w:ilvl="6">
      <w:start w:val="1"/>
      <w:numFmt w:val="none"/>
      <w:suff w:val="nothing"/>
      <w:lvlText w:val="."/>
      <w:lvlJc w:val="left"/>
      <w:pPr>
        <w:ind w:left="2880" w:hanging="360"/>
      </w:pPr>
    </w:lvl>
    <w:lvl w:ilvl="7">
      <w:start w:val="1"/>
      <w:numFmt w:val="none"/>
      <w:suff w:val="nothing"/>
      <w:lvlText w:val="."/>
      <w:lvlJc w:val="left"/>
      <w:pPr>
        <w:ind w:left="3240" w:hanging="360"/>
      </w:pPr>
    </w:lvl>
    <w:lvl w:ilvl="8">
      <w:start w:val="1"/>
      <w:numFmt w:val="none"/>
      <w:suff w:val="nothing"/>
      <w:lvlText w:val="."/>
      <w:lvlJc w:val="left"/>
      <w:pPr>
        <w:ind w:left="3600" w:hanging="360"/>
      </w:pPr>
    </w:lvl>
  </w:abstractNum>
  <w:abstractNum w:abstractNumId="74" w15:restartNumberingAfterBreak="0">
    <w:nsid w:val="2FAA4AF4"/>
    <w:multiLevelType w:val="multilevel"/>
    <w:tmpl w:val="4E127AAC"/>
    <w:styleLink w:val="WW8Num14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5" w15:restartNumberingAfterBreak="0">
    <w:nsid w:val="305F5C97"/>
    <w:multiLevelType w:val="hybridMultilevel"/>
    <w:tmpl w:val="BE50A0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31B93E09"/>
    <w:multiLevelType w:val="multilevel"/>
    <w:tmpl w:val="CCD6E4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7" w15:restartNumberingAfterBreak="0">
    <w:nsid w:val="33F04CFB"/>
    <w:multiLevelType w:val="hybridMultilevel"/>
    <w:tmpl w:val="076C25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355E14CA"/>
    <w:multiLevelType w:val="hybridMultilevel"/>
    <w:tmpl w:val="9334C8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9" w15:restartNumberingAfterBreak="0">
    <w:nsid w:val="36940491"/>
    <w:multiLevelType w:val="hybridMultilevel"/>
    <w:tmpl w:val="B08806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37A33320"/>
    <w:multiLevelType w:val="hybridMultilevel"/>
    <w:tmpl w:val="12D266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37EC29D1"/>
    <w:multiLevelType w:val="multilevel"/>
    <w:tmpl w:val="FDF68BF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2" w15:restartNumberingAfterBreak="0">
    <w:nsid w:val="395B2533"/>
    <w:multiLevelType w:val="hybridMultilevel"/>
    <w:tmpl w:val="75DCDBB4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399D738C"/>
    <w:multiLevelType w:val="multilevel"/>
    <w:tmpl w:val="4AD4335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84" w15:restartNumberingAfterBreak="0">
    <w:nsid w:val="3C6D65DB"/>
    <w:multiLevelType w:val="multilevel"/>
    <w:tmpl w:val="88C4646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i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5" w15:restartNumberingAfterBreak="0">
    <w:nsid w:val="3CA66B92"/>
    <w:multiLevelType w:val="hybridMultilevel"/>
    <w:tmpl w:val="A7722B5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6" w15:restartNumberingAfterBreak="0">
    <w:nsid w:val="3E9817A8"/>
    <w:multiLevelType w:val="hybridMultilevel"/>
    <w:tmpl w:val="9D3ECB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3EDD62FC"/>
    <w:multiLevelType w:val="multilevel"/>
    <w:tmpl w:val="2FE4889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8" w15:restartNumberingAfterBreak="0">
    <w:nsid w:val="3FBE1326"/>
    <w:multiLevelType w:val="multilevel"/>
    <w:tmpl w:val="8D628170"/>
    <w:lvl w:ilvl="0">
      <w:start w:val="1"/>
      <w:numFmt w:val="decimal"/>
      <w:pStyle w:val="ReportLevel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ReportLevel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ReportLevel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ReportLevel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9" w15:restartNumberingAfterBreak="0">
    <w:nsid w:val="3FCA6F77"/>
    <w:multiLevelType w:val="multilevel"/>
    <w:tmpl w:val="D4EE3344"/>
    <w:styleLink w:val="Biecalista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1191" w:hanging="83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0" w15:restartNumberingAfterBreak="0">
    <w:nsid w:val="40566A2F"/>
    <w:multiLevelType w:val="hybridMultilevel"/>
    <w:tmpl w:val="DD602590"/>
    <w:lvl w:ilvl="0" w:tplc="59127F14">
      <w:start w:val="1"/>
      <w:numFmt w:val="bullet"/>
      <w:pStyle w:val="Wypunktowanie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40646C85"/>
    <w:multiLevelType w:val="hybridMultilevel"/>
    <w:tmpl w:val="F3DCCE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440C3EE5"/>
    <w:multiLevelType w:val="multilevel"/>
    <w:tmpl w:val="1E32D3A8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</w:lvl>
    <w:lvl w:ilvl="1">
      <w:start w:val="1"/>
      <w:numFmt w:val="decimal"/>
      <w:lvlText w:val="%2."/>
      <w:lvlJc w:val="left"/>
      <w:pPr>
        <w:tabs>
          <w:tab w:val="num" w:pos="1287"/>
        </w:tabs>
        <w:ind w:left="1287" w:hanging="360"/>
      </w:pPr>
    </w:lvl>
    <w:lvl w:ilvl="2">
      <w:start w:val="1"/>
      <w:numFmt w:val="decimal"/>
      <w:lvlText w:val="%3."/>
      <w:lvlJc w:val="left"/>
      <w:pPr>
        <w:tabs>
          <w:tab w:val="num" w:pos="1647"/>
        </w:tabs>
        <w:ind w:left="1647" w:hanging="360"/>
      </w:pPr>
    </w:lvl>
    <w:lvl w:ilvl="3">
      <w:start w:val="1"/>
      <w:numFmt w:val="decimal"/>
      <w:lvlText w:val="%4."/>
      <w:lvlJc w:val="left"/>
      <w:pPr>
        <w:tabs>
          <w:tab w:val="num" w:pos="2007"/>
        </w:tabs>
        <w:ind w:left="2007" w:hanging="360"/>
      </w:pPr>
    </w:lvl>
    <w:lvl w:ilvl="4">
      <w:start w:val="1"/>
      <w:numFmt w:val="decimal"/>
      <w:lvlText w:val="%5."/>
      <w:lvlJc w:val="left"/>
      <w:pPr>
        <w:tabs>
          <w:tab w:val="num" w:pos="2367"/>
        </w:tabs>
        <w:ind w:left="2367" w:hanging="360"/>
      </w:pPr>
    </w:lvl>
    <w:lvl w:ilvl="5">
      <w:start w:val="1"/>
      <w:numFmt w:val="decimal"/>
      <w:lvlText w:val="%6."/>
      <w:lvlJc w:val="left"/>
      <w:pPr>
        <w:tabs>
          <w:tab w:val="num" w:pos="2727"/>
        </w:tabs>
        <w:ind w:left="2727" w:hanging="360"/>
      </w:p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</w:lvl>
    <w:lvl w:ilvl="7">
      <w:start w:val="1"/>
      <w:numFmt w:val="decimal"/>
      <w:lvlText w:val="%8."/>
      <w:lvlJc w:val="left"/>
      <w:pPr>
        <w:tabs>
          <w:tab w:val="num" w:pos="3447"/>
        </w:tabs>
        <w:ind w:left="3447" w:hanging="360"/>
      </w:pPr>
    </w:lvl>
    <w:lvl w:ilvl="8">
      <w:start w:val="1"/>
      <w:numFmt w:val="decimal"/>
      <w:lvlText w:val="%9."/>
      <w:lvlJc w:val="left"/>
      <w:pPr>
        <w:tabs>
          <w:tab w:val="num" w:pos="3807"/>
        </w:tabs>
        <w:ind w:left="3807" w:hanging="360"/>
      </w:pPr>
    </w:lvl>
  </w:abstractNum>
  <w:abstractNum w:abstractNumId="93" w15:restartNumberingAfterBreak="0">
    <w:nsid w:val="445F2CE8"/>
    <w:multiLevelType w:val="multilevel"/>
    <w:tmpl w:val="E0A012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 w15:restartNumberingAfterBreak="0">
    <w:nsid w:val="44F3725D"/>
    <w:multiLevelType w:val="hybridMultilevel"/>
    <w:tmpl w:val="4852F2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45242A06"/>
    <w:multiLevelType w:val="hybridMultilevel"/>
    <w:tmpl w:val="A39885F8"/>
    <w:lvl w:ilvl="0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96" w15:restartNumberingAfterBreak="0">
    <w:nsid w:val="45244613"/>
    <w:multiLevelType w:val="hybridMultilevel"/>
    <w:tmpl w:val="1F22CE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490D2DCB"/>
    <w:multiLevelType w:val="multilevel"/>
    <w:tmpl w:val="D892F3D2"/>
    <w:lvl w:ilvl="0">
      <w:start w:val="4"/>
      <w:numFmt w:val="decimal"/>
      <w:lvlText w:val="%1."/>
      <w:lvlJc w:val="left"/>
      <w:pPr>
        <w:tabs>
          <w:tab w:val="num" w:pos="454"/>
        </w:tabs>
        <w:ind w:left="454" w:hanging="454"/>
      </w:pPr>
      <w:rPr>
        <w:b/>
        <w:i w:val="0"/>
        <w:iCs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661"/>
      </w:pPr>
      <w:rPr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851"/>
      </w:pPr>
      <w:rPr>
        <w:b/>
        <w:i/>
        <w:sz w:val="24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b/>
        <w:i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98" w15:restartNumberingAfterBreak="0">
    <w:nsid w:val="49B43C53"/>
    <w:multiLevelType w:val="multilevel"/>
    <w:tmpl w:val="F63AA3D6"/>
    <w:styleLink w:val="WWOutlineListStyle"/>
    <w:lvl w:ilvl="0">
      <w:start w:val="1"/>
      <w:numFmt w:val="decimal"/>
      <w:pStyle w:val="Nagwek11"/>
      <w:lvlText w:val="%1."/>
      <w:lvlJc w:val="left"/>
      <w:pPr>
        <w:ind w:left="0" w:firstLine="0"/>
      </w:pPr>
    </w:lvl>
    <w:lvl w:ilvl="1">
      <w:start w:val="1"/>
      <w:numFmt w:val="decimal"/>
      <w:pStyle w:val="Nagwek21"/>
      <w:lvlText w:val="%1.%2."/>
      <w:lvlJc w:val="left"/>
      <w:pPr>
        <w:ind w:left="0" w:firstLine="0"/>
      </w:pPr>
    </w:lvl>
    <w:lvl w:ilvl="2">
      <w:start w:val="1"/>
      <w:numFmt w:val="decimal"/>
      <w:pStyle w:val="Nagwek31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99" w15:restartNumberingAfterBreak="0">
    <w:nsid w:val="4B4441F7"/>
    <w:multiLevelType w:val="singleLevel"/>
    <w:tmpl w:val="9E58340E"/>
    <w:lvl w:ilvl="0">
      <w:start w:val="1"/>
      <w:numFmt w:val="bullet"/>
      <w:pStyle w:val="ReportList1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2"/>
      </w:rPr>
    </w:lvl>
  </w:abstractNum>
  <w:abstractNum w:abstractNumId="100" w15:restartNumberingAfterBreak="0">
    <w:nsid w:val="4BDB5D1B"/>
    <w:multiLevelType w:val="multilevel"/>
    <w:tmpl w:val="47FA8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1" w15:restartNumberingAfterBreak="0">
    <w:nsid w:val="4C2610EC"/>
    <w:multiLevelType w:val="hybridMultilevel"/>
    <w:tmpl w:val="D7F68E0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2" w15:restartNumberingAfterBreak="0">
    <w:nsid w:val="4D173816"/>
    <w:multiLevelType w:val="hybridMultilevel"/>
    <w:tmpl w:val="3342B138"/>
    <w:lvl w:ilvl="0" w:tplc="62721E8C">
      <w:start w:val="1"/>
      <w:numFmt w:val="upperRoman"/>
      <w:lvlText w:val="%1."/>
      <w:lvlJc w:val="left"/>
      <w:pPr>
        <w:ind w:left="27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03" w15:restartNumberingAfterBreak="0">
    <w:nsid w:val="4F332422"/>
    <w:multiLevelType w:val="hybridMultilevel"/>
    <w:tmpl w:val="D31443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5035438B"/>
    <w:multiLevelType w:val="hybridMultilevel"/>
    <w:tmpl w:val="D8BEA6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50D710F3"/>
    <w:multiLevelType w:val="hybridMultilevel"/>
    <w:tmpl w:val="98ACA3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52695996"/>
    <w:multiLevelType w:val="hybridMultilevel"/>
    <w:tmpl w:val="5122FC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56C46A72"/>
    <w:multiLevelType w:val="hybridMultilevel"/>
    <w:tmpl w:val="20FCC942"/>
    <w:lvl w:ilvl="0" w:tplc="04150001">
      <w:start w:val="1"/>
      <w:numFmt w:val="bullet"/>
      <w:lvlText w:val=""/>
      <w:lvlJc w:val="left"/>
      <w:pPr>
        <w:ind w:left="19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5" w:hanging="360"/>
      </w:pPr>
      <w:rPr>
        <w:rFonts w:ascii="Wingdings" w:hAnsi="Wingdings" w:hint="default"/>
      </w:rPr>
    </w:lvl>
  </w:abstractNum>
  <w:abstractNum w:abstractNumId="108" w15:restartNumberingAfterBreak="0">
    <w:nsid w:val="57465184"/>
    <w:multiLevelType w:val="hybridMultilevel"/>
    <w:tmpl w:val="F8289F3E"/>
    <w:lvl w:ilvl="0" w:tplc="D38665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9" w15:restartNumberingAfterBreak="0">
    <w:nsid w:val="579A0617"/>
    <w:multiLevelType w:val="multilevel"/>
    <w:tmpl w:val="C2A48C2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10" w15:restartNumberingAfterBreak="0">
    <w:nsid w:val="582C6AE6"/>
    <w:multiLevelType w:val="multilevel"/>
    <w:tmpl w:val="92A68F2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11" w15:restartNumberingAfterBreak="0">
    <w:nsid w:val="5A4F4ADD"/>
    <w:multiLevelType w:val="hybridMultilevel"/>
    <w:tmpl w:val="718ED918"/>
    <w:lvl w:ilvl="0" w:tplc="04150001">
      <w:start w:val="1"/>
      <w:numFmt w:val="bullet"/>
      <w:lvlText w:val=""/>
      <w:lvlJc w:val="left"/>
      <w:pPr>
        <w:ind w:left="2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60" w:hanging="360"/>
      </w:pPr>
      <w:rPr>
        <w:rFonts w:ascii="Wingdings" w:hAnsi="Wingdings" w:hint="default"/>
      </w:rPr>
    </w:lvl>
  </w:abstractNum>
  <w:abstractNum w:abstractNumId="112" w15:restartNumberingAfterBreak="0">
    <w:nsid w:val="5A926CEE"/>
    <w:multiLevelType w:val="hybridMultilevel"/>
    <w:tmpl w:val="479453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5DA72A97"/>
    <w:multiLevelType w:val="multilevel"/>
    <w:tmpl w:val="28268BF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OpenSymbol;Arial Unicode MS" w:hint="default"/>
        <w:sz w:val="20"/>
      </w:rPr>
    </w:lvl>
    <w:lvl w:ilvl="1">
      <w:start w:val="1"/>
      <w:numFmt w:val="bullet"/>
      <w:lvlText w:val="◦"/>
      <w:lvlJc w:val="left"/>
      <w:pPr>
        <w:tabs>
          <w:tab w:val="num" w:pos="1003"/>
        </w:tabs>
        <w:ind w:left="1003" w:hanging="360"/>
      </w:pPr>
      <w:rPr>
        <w:rFonts w:ascii="OpenSymbol" w:hAnsi="OpenSymbol" w:cs="OpenSymbol;Arial Unicode MS" w:hint="default"/>
      </w:rPr>
    </w:lvl>
    <w:lvl w:ilvl="2">
      <w:start w:val="1"/>
      <w:numFmt w:val="bullet"/>
      <w:lvlText w:val="▪"/>
      <w:lvlJc w:val="left"/>
      <w:pPr>
        <w:tabs>
          <w:tab w:val="num" w:pos="1363"/>
        </w:tabs>
        <w:ind w:left="1363" w:hanging="360"/>
      </w:pPr>
      <w:rPr>
        <w:rFonts w:ascii="OpenSymbol" w:hAnsi="OpenSymbol" w:cs="OpenSymbol;Arial Unicode MS" w:hint="default"/>
      </w:rPr>
    </w:lvl>
    <w:lvl w:ilvl="3">
      <w:start w:val="1"/>
      <w:numFmt w:val="bullet"/>
      <w:lvlText w:val=""/>
      <w:lvlJc w:val="left"/>
      <w:pPr>
        <w:tabs>
          <w:tab w:val="num" w:pos="1723"/>
        </w:tabs>
        <w:ind w:left="1723" w:hanging="360"/>
      </w:pPr>
      <w:rPr>
        <w:rFonts w:ascii="Symbol" w:hAnsi="Symbol" w:cs="OpenSymbol;Arial Unicode MS" w:hint="default"/>
      </w:rPr>
    </w:lvl>
    <w:lvl w:ilvl="4">
      <w:start w:val="1"/>
      <w:numFmt w:val="bullet"/>
      <w:lvlText w:val="◦"/>
      <w:lvlJc w:val="left"/>
      <w:pPr>
        <w:tabs>
          <w:tab w:val="num" w:pos="2083"/>
        </w:tabs>
        <w:ind w:left="2083" w:hanging="360"/>
      </w:pPr>
      <w:rPr>
        <w:rFonts w:ascii="OpenSymbol" w:hAnsi="OpenSymbol" w:cs="OpenSymbol;Arial Unicode MS" w:hint="default"/>
      </w:rPr>
    </w:lvl>
    <w:lvl w:ilvl="5">
      <w:start w:val="1"/>
      <w:numFmt w:val="bullet"/>
      <w:lvlText w:val="▪"/>
      <w:lvlJc w:val="left"/>
      <w:pPr>
        <w:tabs>
          <w:tab w:val="num" w:pos="2443"/>
        </w:tabs>
        <w:ind w:left="2443" w:hanging="360"/>
      </w:pPr>
      <w:rPr>
        <w:rFonts w:ascii="OpenSymbol" w:hAnsi="OpenSymbol" w:cs="OpenSymbol;Arial Unicode MS" w:hint="default"/>
      </w:rPr>
    </w:lvl>
    <w:lvl w:ilvl="6">
      <w:start w:val="1"/>
      <w:numFmt w:val="bullet"/>
      <w:lvlText w:val=""/>
      <w:lvlJc w:val="left"/>
      <w:pPr>
        <w:tabs>
          <w:tab w:val="num" w:pos="2803"/>
        </w:tabs>
        <w:ind w:left="2803" w:hanging="360"/>
      </w:pPr>
      <w:rPr>
        <w:rFonts w:ascii="Symbol" w:hAnsi="Symbol" w:cs="OpenSymbol;Arial Unicode MS" w:hint="default"/>
      </w:rPr>
    </w:lvl>
    <w:lvl w:ilvl="7">
      <w:start w:val="1"/>
      <w:numFmt w:val="bullet"/>
      <w:lvlText w:val="◦"/>
      <w:lvlJc w:val="left"/>
      <w:pPr>
        <w:tabs>
          <w:tab w:val="num" w:pos="3163"/>
        </w:tabs>
        <w:ind w:left="3163" w:hanging="360"/>
      </w:pPr>
      <w:rPr>
        <w:rFonts w:ascii="OpenSymbol" w:hAnsi="OpenSymbol" w:cs="OpenSymbol;Arial Unicode MS" w:hint="default"/>
      </w:rPr>
    </w:lvl>
    <w:lvl w:ilvl="8">
      <w:start w:val="1"/>
      <w:numFmt w:val="bullet"/>
      <w:lvlText w:val="▪"/>
      <w:lvlJc w:val="left"/>
      <w:pPr>
        <w:tabs>
          <w:tab w:val="num" w:pos="3523"/>
        </w:tabs>
        <w:ind w:left="3523" w:hanging="360"/>
      </w:pPr>
      <w:rPr>
        <w:rFonts w:ascii="OpenSymbol" w:hAnsi="OpenSymbol" w:cs="OpenSymbol;Arial Unicode MS" w:hint="default"/>
      </w:rPr>
    </w:lvl>
  </w:abstractNum>
  <w:abstractNum w:abstractNumId="114" w15:restartNumberingAfterBreak="0">
    <w:nsid w:val="5DE85654"/>
    <w:multiLevelType w:val="hybridMultilevel"/>
    <w:tmpl w:val="359AAD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5F057D10"/>
    <w:multiLevelType w:val="multilevel"/>
    <w:tmpl w:val="33D84D9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16" w15:restartNumberingAfterBreak="0">
    <w:nsid w:val="5F97795D"/>
    <w:multiLevelType w:val="hybridMultilevel"/>
    <w:tmpl w:val="5A38B0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60224F91"/>
    <w:multiLevelType w:val="hybridMultilevel"/>
    <w:tmpl w:val="41941D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608A50B2"/>
    <w:multiLevelType w:val="hybridMultilevel"/>
    <w:tmpl w:val="FAECD6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60BA7C9A"/>
    <w:multiLevelType w:val="multilevel"/>
    <w:tmpl w:val="E89656B4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Symbol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Symbol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Symbol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120" w15:restartNumberingAfterBreak="0">
    <w:nsid w:val="614C6FCE"/>
    <w:multiLevelType w:val="multilevel"/>
    <w:tmpl w:val="EB7A3A8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Arial Narro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Arial Narro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Arial Narrow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Arial Narro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Arial Narrow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Arial Narro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Arial Narrow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Arial Narrow" w:hint="default"/>
      </w:rPr>
    </w:lvl>
  </w:abstractNum>
  <w:abstractNum w:abstractNumId="121" w15:restartNumberingAfterBreak="0">
    <w:nsid w:val="61787346"/>
    <w:multiLevelType w:val="hybridMultilevel"/>
    <w:tmpl w:val="17C41EC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2" w15:restartNumberingAfterBreak="0">
    <w:nsid w:val="624A6E4A"/>
    <w:multiLevelType w:val="hybridMultilevel"/>
    <w:tmpl w:val="D76CDB3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3" w15:restartNumberingAfterBreak="0">
    <w:nsid w:val="641A174A"/>
    <w:multiLevelType w:val="hybridMultilevel"/>
    <w:tmpl w:val="2D628234"/>
    <w:lvl w:ilvl="0" w:tplc="041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4" w15:restartNumberingAfterBreak="0">
    <w:nsid w:val="65071B39"/>
    <w:multiLevelType w:val="multilevel"/>
    <w:tmpl w:val="1346AD6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25" w15:restartNumberingAfterBreak="0">
    <w:nsid w:val="664A010B"/>
    <w:multiLevelType w:val="hybridMultilevel"/>
    <w:tmpl w:val="76FE72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676E2307"/>
    <w:multiLevelType w:val="multilevel"/>
    <w:tmpl w:val="F85CA12A"/>
    <w:styleLink w:val="WW8Num16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27" w15:restartNumberingAfterBreak="0">
    <w:nsid w:val="68247F80"/>
    <w:multiLevelType w:val="multilevel"/>
    <w:tmpl w:val="27DEF11A"/>
    <w:styleLink w:val="WW8Num10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28" w15:restartNumberingAfterBreak="0">
    <w:nsid w:val="68A1398F"/>
    <w:multiLevelType w:val="hybridMultilevel"/>
    <w:tmpl w:val="CE261BE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9" w15:restartNumberingAfterBreak="0">
    <w:nsid w:val="69E71D81"/>
    <w:multiLevelType w:val="multilevel"/>
    <w:tmpl w:val="CCD6E4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0" w15:restartNumberingAfterBreak="0">
    <w:nsid w:val="6A4765BA"/>
    <w:multiLevelType w:val="multilevel"/>
    <w:tmpl w:val="C730F56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hAnsi="Arial Narrow" w:hint="default"/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1" w15:restartNumberingAfterBreak="0">
    <w:nsid w:val="6B72551D"/>
    <w:multiLevelType w:val="multilevel"/>
    <w:tmpl w:val="CCD6E4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2" w15:restartNumberingAfterBreak="0">
    <w:nsid w:val="6D406F3E"/>
    <w:multiLevelType w:val="hybridMultilevel"/>
    <w:tmpl w:val="C56A232C"/>
    <w:lvl w:ilvl="0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3" w15:restartNumberingAfterBreak="0">
    <w:nsid w:val="6D4D6AFF"/>
    <w:multiLevelType w:val="hybridMultilevel"/>
    <w:tmpl w:val="F3CEC6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6EE87755"/>
    <w:multiLevelType w:val="multilevel"/>
    <w:tmpl w:val="B128D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5" w15:restartNumberingAfterBreak="0">
    <w:nsid w:val="6FC70111"/>
    <w:multiLevelType w:val="multilevel"/>
    <w:tmpl w:val="4454C3B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36" w15:restartNumberingAfterBreak="0">
    <w:nsid w:val="70011C93"/>
    <w:multiLevelType w:val="multilevel"/>
    <w:tmpl w:val="E56CDFF2"/>
    <w:styleLink w:val="WW8Num20"/>
    <w:lvl w:ilvl="0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</w:abstractNum>
  <w:abstractNum w:abstractNumId="137" w15:restartNumberingAfterBreak="0">
    <w:nsid w:val="7472183C"/>
    <w:multiLevelType w:val="multilevel"/>
    <w:tmpl w:val="CEC2A92C"/>
    <w:lvl w:ilvl="0">
      <w:start w:val="1"/>
      <w:numFmt w:val="decimal"/>
      <w:lvlText w:val="%1"/>
      <w:lvlJc w:val="left"/>
      <w:pPr>
        <w:ind w:left="360" w:hanging="360"/>
      </w:pPr>
      <w:rPr>
        <w:rFonts w:cs="Arial Narrow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Arial Narro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Arial Narro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Arial Narrow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Arial Narro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Arial Narrow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Arial Narro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Arial Narrow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Arial Narrow" w:hint="default"/>
      </w:rPr>
    </w:lvl>
  </w:abstractNum>
  <w:abstractNum w:abstractNumId="138" w15:restartNumberingAfterBreak="0">
    <w:nsid w:val="74DE4960"/>
    <w:multiLevelType w:val="multilevel"/>
    <w:tmpl w:val="3B080524"/>
    <w:lvl w:ilvl="0">
      <w:start w:val="1"/>
      <w:numFmt w:val="decimal"/>
      <w:lvlText w:val="%1"/>
      <w:lvlJc w:val="left"/>
      <w:pPr>
        <w:ind w:left="360" w:hanging="360"/>
      </w:pPr>
      <w:rPr>
        <w:rFonts w:cs="Arial Narrow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Arial Narro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Arial Narro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Arial Narrow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Arial Narro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Arial Narrow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Arial Narro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Arial Narrow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Arial Narrow" w:hint="default"/>
      </w:rPr>
    </w:lvl>
  </w:abstractNum>
  <w:abstractNum w:abstractNumId="139" w15:restartNumberingAfterBreak="0">
    <w:nsid w:val="759405E5"/>
    <w:multiLevelType w:val="hybridMultilevel"/>
    <w:tmpl w:val="79EA9C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75D36B33"/>
    <w:multiLevelType w:val="multilevel"/>
    <w:tmpl w:val="BCC8B514"/>
    <w:lvl w:ilvl="0">
      <w:start w:val="10"/>
      <w:numFmt w:val="decimal"/>
      <w:lvlText w:val="%1"/>
      <w:lvlJc w:val="left"/>
      <w:pPr>
        <w:ind w:left="360" w:hanging="360"/>
      </w:pPr>
      <w:rPr>
        <w:rFonts w:eastAsia="Arial"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eastAsia="Arial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Arial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eastAsia="Arial"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eastAsia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="Arial"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eastAsia="Arial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="Arial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eastAsia="Arial" w:hint="default"/>
      </w:rPr>
    </w:lvl>
  </w:abstractNum>
  <w:abstractNum w:abstractNumId="141" w15:restartNumberingAfterBreak="0">
    <w:nsid w:val="77B36AFD"/>
    <w:multiLevelType w:val="hybridMultilevel"/>
    <w:tmpl w:val="7B54A6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77E26A21"/>
    <w:multiLevelType w:val="multilevel"/>
    <w:tmpl w:val="8F0E7D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43" w15:restartNumberingAfterBreak="0">
    <w:nsid w:val="79B26159"/>
    <w:multiLevelType w:val="hybridMultilevel"/>
    <w:tmpl w:val="C9B6C68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4" w15:restartNumberingAfterBreak="0">
    <w:nsid w:val="7AE032CC"/>
    <w:multiLevelType w:val="hybridMultilevel"/>
    <w:tmpl w:val="E2EC181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5" w15:restartNumberingAfterBreak="0">
    <w:nsid w:val="7BF528B4"/>
    <w:multiLevelType w:val="hybridMultilevel"/>
    <w:tmpl w:val="79F63BFA"/>
    <w:name w:val="WW8Num55223222"/>
    <w:lvl w:ilvl="0" w:tplc="56D251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7E101025"/>
    <w:multiLevelType w:val="hybridMultilevel"/>
    <w:tmpl w:val="30D85D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 w15:restartNumberingAfterBreak="0">
    <w:nsid w:val="7F3C7B27"/>
    <w:multiLevelType w:val="hybridMultilevel"/>
    <w:tmpl w:val="B07024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1"/>
  </w:num>
  <w:num w:numId="2">
    <w:abstractNumId w:val="99"/>
  </w:num>
  <w:num w:numId="3">
    <w:abstractNumId w:val="88"/>
  </w:num>
  <w:num w:numId="4">
    <w:abstractNumId w:val="11"/>
  </w:num>
  <w:num w:numId="5">
    <w:abstractNumId w:val="89"/>
  </w:num>
  <w:num w:numId="6">
    <w:abstractNumId w:val="38"/>
  </w:num>
  <w:num w:numId="7">
    <w:abstractNumId w:val="90"/>
  </w:num>
  <w:num w:numId="8">
    <w:abstractNumId w:val="98"/>
  </w:num>
  <w:num w:numId="9">
    <w:abstractNumId w:val="136"/>
  </w:num>
  <w:num w:numId="10">
    <w:abstractNumId w:val="76"/>
  </w:num>
  <w:num w:numId="11">
    <w:abstractNumId w:val="36"/>
  </w:num>
  <w:num w:numId="12">
    <w:abstractNumId w:val="127"/>
  </w:num>
  <w:num w:numId="13">
    <w:abstractNumId w:val="74"/>
  </w:num>
  <w:num w:numId="14">
    <w:abstractNumId w:val="126"/>
  </w:num>
  <w:num w:numId="15">
    <w:abstractNumId w:val="48"/>
  </w:num>
  <w:num w:numId="16">
    <w:abstractNumId w:val="0"/>
  </w:num>
  <w:num w:numId="17">
    <w:abstractNumId w:val="49"/>
  </w:num>
  <w:num w:numId="18">
    <w:abstractNumId w:val="95"/>
  </w:num>
  <w:num w:numId="19">
    <w:abstractNumId w:val="123"/>
  </w:num>
  <w:num w:numId="20">
    <w:abstractNumId w:val="128"/>
  </w:num>
  <w:num w:numId="21">
    <w:abstractNumId w:val="101"/>
  </w:num>
  <w:num w:numId="22">
    <w:abstractNumId w:val="54"/>
  </w:num>
  <w:num w:numId="23">
    <w:abstractNumId w:val="111"/>
  </w:num>
  <w:num w:numId="24">
    <w:abstractNumId w:val="37"/>
  </w:num>
  <w:num w:numId="25">
    <w:abstractNumId w:val="86"/>
  </w:num>
  <w:num w:numId="26">
    <w:abstractNumId w:val="19"/>
  </w:num>
  <w:num w:numId="27">
    <w:abstractNumId w:val="23"/>
  </w:num>
  <w:num w:numId="28">
    <w:abstractNumId w:val="94"/>
  </w:num>
  <w:num w:numId="29">
    <w:abstractNumId w:val="58"/>
  </w:num>
  <w:num w:numId="30">
    <w:abstractNumId w:val="60"/>
  </w:num>
  <w:num w:numId="31">
    <w:abstractNumId w:val="32"/>
  </w:num>
  <w:num w:numId="32">
    <w:abstractNumId w:val="105"/>
  </w:num>
  <w:num w:numId="33">
    <w:abstractNumId w:val="80"/>
  </w:num>
  <w:num w:numId="34">
    <w:abstractNumId w:val="91"/>
  </w:num>
  <w:num w:numId="35">
    <w:abstractNumId w:val="147"/>
  </w:num>
  <w:num w:numId="36">
    <w:abstractNumId w:val="47"/>
  </w:num>
  <w:num w:numId="37">
    <w:abstractNumId w:val="114"/>
  </w:num>
  <w:num w:numId="38">
    <w:abstractNumId w:val="129"/>
  </w:num>
  <w:num w:numId="39">
    <w:abstractNumId w:val="61"/>
  </w:num>
  <w:num w:numId="40">
    <w:abstractNumId w:val="43"/>
  </w:num>
  <w:num w:numId="41">
    <w:abstractNumId w:val="44"/>
  </w:num>
  <w:num w:numId="42">
    <w:abstractNumId w:val="134"/>
  </w:num>
  <w:num w:numId="43">
    <w:abstractNumId w:val="39"/>
  </w:num>
  <w:num w:numId="44">
    <w:abstractNumId w:val="130"/>
  </w:num>
  <w:num w:numId="45">
    <w:abstractNumId w:val="107"/>
  </w:num>
  <w:num w:numId="46">
    <w:abstractNumId w:val="1"/>
    <w:lvlOverride w:ilvl="0">
      <w:lvl w:ilvl="0">
        <w:numFmt w:val="bullet"/>
        <w:lvlText w:val=""/>
        <w:legacy w:legacy="1" w:legacySpace="0" w:legacyIndent="288"/>
        <w:lvlJc w:val="left"/>
        <w:rPr>
          <w:rFonts w:ascii="Symbol" w:hAnsi="Symbol" w:hint="default"/>
        </w:rPr>
      </w:lvl>
    </w:lvlOverride>
  </w:num>
  <w:num w:numId="47">
    <w:abstractNumId w:val="33"/>
  </w:num>
  <w:num w:numId="48">
    <w:abstractNumId w:val="143"/>
  </w:num>
  <w:num w:numId="49">
    <w:abstractNumId w:val="3"/>
  </w:num>
  <w:num w:numId="50">
    <w:abstractNumId w:val="5"/>
  </w:num>
  <w:num w:numId="51">
    <w:abstractNumId w:val="20"/>
  </w:num>
  <w:num w:numId="52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97"/>
  </w:num>
  <w:num w:numId="55">
    <w:abstractNumId w:val="53"/>
  </w:num>
  <w:num w:numId="56">
    <w:abstractNumId w:val="31"/>
  </w:num>
  <w:num w:numId="57">
    <w:abstractNumId w:val="116"/>
  </w:num>
  <w:num w:numId="58">
    <w:abstractNumId w:val="50"/>
  </w:num>
  <w:num w:numId="59">
    <w:abstractNumId w:val="55"/>
  </w:num>
  <w:num w:numId="60">
    <w:abstractNumId w:val="142"/>
  </w:num>
  <w:num w:numId="61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113"/>
  </w:num>
  <w:num w:numId="63">
    <w:abstractNumId w:val="27"/>
  </w:num>
  <w:num w:numId="64">
    <w:abstractNumId w:val="8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10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19"/>
  </w:num>
  <w:num w:numId="69">
    <w:abstractNumId w:val="51"/>
  </w:num>
  <w:num w:numId="70">
    <w:abstractNumId w:val="25"/>
  </w:num>
  <w:num w:numId="71">
    <w:abstractNumId w:val="122"/>
  </w:num>
  <w:num w:numId="72">
    <w:abstractNumId w:val="69"/>
  </w:num>
  <w:num w:numId="73">
    <w:abstractNumId w:val="68"/>
  </w:num>
  <w:num w:numId="74">
    <w:abstractNumId w:val="5"/>
  </w:num>
  <w:num w:numId="75">
    <w:abstractNumId w:val="11"/>
    <w:lvlOverride w:ilvl="0">
      <w:startOverride w:val="1"/>
    </w:lvlOverride>
  </w:num>
  <w:num w:numId="76">
    <w:abstractNumId w:val="85"/>
  </w:num>
  <w:num w:numId="77">
    <w:abstractNumId w:val="40"/>
  </w:num>
  <w:num w:numId="78">
    <w:abstractNumId w:val="52"/>
  </w:num>
  <w:num w:numId="79">
    <w:abstractNumId w:val="71"/>
  </w:num>
  <w:num w:numId="80">
    <w:abstractNumId w:val="140"/>
  </w:num>
  <w:num w:numId="81">
    <w:abstractNumId w:val="70"/>
  </w:num>
  <w:num w:numId="82">
    <w:abstractNumId w:val="46"/>
  </w:num>
  <w:num w:numId="83">
    <w:abstractNumId w:val="75"/>
  </w:num>
  <w:num w:numId="84">
    <w:abstractNumId w:val="64"/>
  </w:num>
  <w:num w:numId="85">
    <w:abstractNumId w:val="146"/>
  </w:num>
  <w:num w:numId="86">
    <w:abstractNumId w:val="22"/>
  </w:num>
  <w:num w:numId="87">
    <w:abstractNumId w:val="133"/>
  </w:num>
  <w:num w:numId="88">
    <w:abstractNumId w:val="125"/>
  </w:num>
  <w:num w:numId="89">
    <w:abstractNumId w:val="29"/>
  </w:num>
  <w:num w:numId="90">
    <w:abstractNumId w:val="117"/>
  </w:num>
  <w:num w:numId="91">
    <w:abstractNumId w:val="67"/>
  </w:num>
  <w:num w:numId="92">
    <w:abstractNumId w:val="79"/>
  </w:num>
  <w:num w:numId="93">
    <w:abstractNumId w:val="96"/>
  </w:num>
  <w:num w:numId="94">
    <w:abstractNumId w:val="104"/>
  </w:num>
  <w:num w:numId="95">
    <w:abstractNumId w:val="18"/>
  </w:num>
  <w:num w:numId="96">
    <w:abstractNumId w:val="65"/>
  </w:num>
  <w:num w:numId="97">
    <w:abstractNumId w:val="103"/>
  </w:num>
  <w:num w:numId="98">
    <w:abstractNumId w:val="118"/>
  </w:num>
  <w:num w:numId="99">
    <w:abstractNumId w:val="112"/>
  </w:num>
  <w:num w:numId="100">
    <w:abstractNumId w:val="137"/>
  </w:num>
  <w:num w:numId="101">
    <w:abstractNumId w:val="139"/>
  </w:num>
  <w:num w:numId="102">
    <w:abstractNumId w:val="56"/>
  </w:num>
  <w:num w:numId="103">
    <w:abstractNumId w:val="106"/>
  </w:num>
  <w:num w:numId="104">
    <w:abstractNumId w:val="24"/>
  </w:num>
  <w:num w:numId="105">
    <w:abstractNumId w:val="141"/>
  </w:num>
  <w:num w:numId="106">
    <w:abstractNumId w:val="28"/>
  </w:num>
  <w:num w:numId="107">
    <w:abstractNumId w:val="34"/>
  </w:num>
  <w:num w:numId="108">
    <w:abstractNumId w:val="77"/>
  </w:num>
  <w:num w:numId="109">
    <w:abstractNumId w:val="21"/>
  </w:num>
  <w:num w:numId="110">
    <w:abstractNumId w:val="121"/>
  </w:num>
  <w:num w:numId="111">
    <w:abstractNumId w:val="108"/>
  </w:num>
  <w:num w:numId="112">
    <w:abstractNumId w:val="78"/>
  </w:num>
  <w:num w:numId="113">
    <w:abstractNumId w:val="72"/>
  </w:num>
  <w:num w:numId="114">
    <w:abstractNumId w:val="144"/>
  </w:num>
  <w:num w:numId="115">
    <w:abstractNumId w:val="138"/>
  </w:num>
  <w:num w:numId="116">
    <w:abstractNumId w:val="120"/>
  </w:num>
  <w:num w:numId="117">
    <w:abstractNumId w:val="30"/>
  </w:num>
  <w:num w:numId="118">
    <w:abstractNumId w:val="62"/>
  </w:num>
  <w:num w:numId="119">
    <w:abstractNumId w:val="132"/>
  </w:num>
  <w:num w:numId="120">
    <w:abstractNumId w:val="135"/>
  </w:num>
  <w:num w:numId="121">
    <w:abstractNumId w:val="1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122">
    <w:abstractNumId w:val="63"/>
  </w:num>
  <w:num w:numId="123">
    <w:abstractNumId w:val="59"/>
  </w:num>
  <w:num w:numId="124">
    <w:abstractNumId w:val="26"/>
  </w:num>
  <w:num w:numId="125">
    <w:abstractNumId w:val="82"/>
  </w:num>
  <w:num w:numId="126">
    <w:abstractNumId w:val="109"/>
  </w:num>
  <w:num w:numId="127">
    <w:abstractNumId w:val="87"/>
  </w:num>
  <w:num w:numId="128">
    <w:abstractNumId w:val="102"/>
  </w:num>
  <w:num w:numId="129">
    <w:abstractNumId w:val="35"/>
  </w:num>
  <w:num w:numId="130">
    <w:abstractNumId w:val="124"/>
  </w:num>
  <w:num w:numId="131">
    <w:abstractNumId w:val="110"/>
  </w:num>
  <w:num w:numId="132">
    <w:abstractNumId w:val="115"/>
  </w:num>
  <w:num w:numId="133">
    <w:abstractNumId w:val="41"/>
  </w:num>
  <w:num w:numId="134">
    <w:abstractNumId w:val="57"/>
  </w:num>
  <w:num w:numId="135">
    <w:abstractNumId w:val="45"/>
  </w:num>
  <w:num w:numId="136">
    <w:abstractNumId w:val="83"/>
  </w:num>
  <w:numIdMacAtCleanup w:val="1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D9E"/>
    <w:rsid w:val="0000042C"/>
    <w:rsid w:val="00001A60"/>
    <w:rsid w:val="000030AF"/>
    <w:rsid w:val="00007D9F"/>
    <w:rsid w:val="000106A4"/>
    <w:rsid w:val="000109A1"/>
    <w:rsid w:val="00011E40"/>
    <w:rsid w:val="000137E3"/>
    <w:rsid w:val="00016413"/>
    <w:rsid w:val="00016A2E"/>
    <w:rsid w:val="000179FD"/>
    <w:rsid w:val="000205DA"/>
    <w:rsid w:val="00021957"/>
    <w:rsid w:val="00024639"/>
    <w:rsid w:val="00025AE8"/>
    <w:rsid w:val="00025F64"/>
    <w:rsid w:val="000267D8"/>
    <w:rsid w:val="00030D7D"/>
    <w:rsid w:val="00035D9F"/>
    <w:rsid w:val="0003647B"/>
    <w:rsid w:val="0004190E"/>
    <w:rsid w:val="00043C51"/>
    <w:rsid w:val="00044048"/>
    <w:rsid w:val="000440B1"/>
    <w:rsid w:val="00046D70"/>
    <w:rsid w:val="00047329"/>
    <w:rsid w:val="00047BF8"/>
    <w:rsid w:val="00050DDB"/>
    <w:rsid w:val="00050F2F"/>
    <w:rsid w:val="00052CA1"/>
    <w:rsid w:val="00053C2E"/>
    <w:rsid w:val="00054A00"/>
    <w:rsid w:val="00057A9F"/>
    <w:rsid w:val="00057E37"/>
    <w:rsid w:val="00062224"/>
    <w:rsid w:val="000639EA"/>
    <w:rsid w:val="00065D1E"/>
    <w:rsid w:val="000671BF"/>
    <w:rsid w:val="0007155E"/>
    <w:rsid w:val="00072C2F"/>
    <w:rsid w:val="00073EFF"/>
    <w:rsid w:val="000755F8"/>
    <w:rsid w:val="00075B71"/>
    <w:rsid w:val="00076951"/>
    <w:rsid w:val="00081D48"/>
    <w:rsid w:val="00081ECF"/>
    <w:rsid w:val="000824A3"/>
    <w:rsid w:val="0008289C"/>
    <w:rsid w:val="00085C49"/>
    <w:rsid w:val="00086A91"/>
    <w:rsid w:val="00095FD8"/>
    <w:rsid w:val="00096AF2"/>
    <w:rsid w:val="000A00B0"/>
    <w:rsid w:val="000A09F4"/>
    <w:rsid w:val="000A0E18"/>
    <w:rsid w:val="000A17E3"/>
    <w:rsid w:val="000A394A"/>
    <w:rsid w:val="000A3F85"/>
    <w:rsid w:val="000A56A3"/>
    <w:rsid w:val="000A6BBA"/>
    <w:rsid w:val="000A71B2"/>
    <w:rsid w:val="000A75AF"/>
    <w:rsid w:val="000B700F"/>
    <w:rsid w:val="000B78EC"/>
    <w:rsid w:val="000C0255"/>
    <w:rsid w:val="000C18C1"/>
    <w:rsid w:val="000C7316"/>
    <w:rsid w:val="000C73DD"/>
    <w:rsid w:val="000D0DAD"/>
    <w:rsid w:val="000D2280"/>
    <w:rsid w:val="000D362B"/>
    <w:rsid w:val="000D5DF5"/>
    <w:rsid w:val="000D6AB1"/>
    <w:rsid w:val="000D70A1"/>
    <w:rsid w:val="000E0492"/>
    <w:rsid w:val="000E2C58"/>
    <w:rsid w:val="000E3923"/>
    <w:rsid w:val="000E4419"/>
    <w:rsid w:val="000E4D7D"/>
    <w:rsid w:val="000E65DD"/>
    <w:rsid w:val="000F0E7E"/>
    <w:rsid w:val="000F2247"/>
    <w:rsid w:val="000F38B0"/>
    <w:rsid w:val="000F3A3B"/>
    <w:rsid w:val="000F51AA"/>
    <w:rsid w:val="000F5CF8"/>
    <w:rsid w:val="000F647F"/>
    <w:rsid w:val="00100D7C"/>
    <w:rsid w:val="00102614"/>
    <w:rsid w:val="00104117"/>
    <w:rsid w:val="0010671B"/>
    <w:rsid w:val="00110D7A"/>
    <w:rsid w:val="001134A7"/>
    <w:rsid w:val="00113EAD"/>
    <w:rsid w:val="00114724"/>
    <w:rsid w:val="0011649E"/>
    <w:rsid w:val="00116965"/>
    <w:rsid w:val="0011719B"/>
    <w:rsid w:val="00117E01"/>
    <w:rsid w:val="00120002"/>
    <w:rsid w:val="00120322"/>
    <w:rsid w:val="0012127C"/>
    <w:rsid w:val="001220BD"/>
    <w:rsid w:val="00124DB6"/>
    <w:rsid w:val="0012629E"/>
    <w:rsid w:val="00126664"/>
    <w:rsid w:val="00126741"/>
    <w:rsid w:val="00126E6A"/>
    <w:rsid w:val="0012779F"/>
    <w:rsid w:val="00127FE4"/>
    <w:rsid w:val="00131B2F"/>
    <w:rsid w:val="00132F96"/>
    <w:rsid w:val="00147A4B"/>
    <w:rsid w:val="00150FF2"/>
    <w:rsid w:val="001537A0"/>
    <w:rsid w:val="001557C3"/>
    <w:rsid w:val="001635E4"/>
    <w:rsid w:val="00163AA7"/>
    <w:rsid w:val="001676EA"/>
    <w:rsid w:val="00167AC1"/>
    <w:rsid w:val="001713DC"/>
    <w:rsid w:val="00171C0D"/>
    <w:rsid w:val="00174462"/>
    <w:rsid w:val="00174D3A"/>
    <w:rsid w:val="00177AF0"/>
    <w:rsid w:val="0018596F"/>
    <w:rsid w:val="00185A94"/>
    <w:rsid w:val="00185EC6"/>
    <w:rsid w:val="00186496"/>
    <w:rsid w:val="00186B41"/>
    <w:rsid w:val="00186E6F"/>
    <w:rsid w:val="00191C07"/>
    <w:rsid w:val="001944B7"/>
    <w:rsid w:val="001A0E14"/>
    <w:rsid w:val="001A24BB"/>
    <w:rsid w:val="001A40E1"/>
    <w:rsid w:val="001A6744"/>
    <w:rsid w:val="001A6AAB"/>
    <w:rsid w:val="001B0E10"/>
    <w:rsid w:val="001B235D"/>
    <w:rsid w:val="001B38F1"/>
    <w:rsid w:val="001B46CA"/>
    <w:rsid w:val="001B4E89"/>
    <w:rsid w:val="001B54BA"/>
    <w:rsid w:val="001B6337"/>
    <w:rsid w:val="001B6B87"/>
    <w:rsid w:val="001C0C42"/>
    <w:rsid w:val="001C0D56"/>
    <w:rsid w:val="001C53F0"/>
    <w:rsid w:val="001C5F16"/>
    <w:rsid w:val="001C68E3"/>
    <w:rsid w:val="001D0E94"/>
    <w:rsid w:val="001D171D"/>
    <w:rsid w:val="001D1878"/>
    <w:rsid w:val="001D2C26"/>
    <w:rsid w:val="001D34A1"/>
    <w:rsid w:val="001D5DA9"/>
    <w:rsid w:val="001D7BF0"/>
    <w:rsid w:val="001E03A3"/>
    <w:rsid w:val="001E0A86"/>
    <w:rsid w:val="001E30C3"/>
    <w:rsid w:val="001E47CF"/>
    <w:rsid w:val="001E48BD"/>
    <w:rsid w:val="001E5C10"/>
    <w:rsid w:val="001F02CF"/>
    <w:rsid w:val="001F431B"/>
    <w:rsid w:val="0020447B"/>
    <w:rsid w:val="0020548A"/>
    <w:rsid w:val="002058D2"/>
    <w:rsid w:val="00205D4E"/>
    <w:rsid w:val="0020733E"/>
    <w:rsid w:val="0021572B"/>
    <w:rsid w:val="00215A47"/>
    <w:rsid w:val="00215AA0"/>
    <w:rsid w:val="00215ADF"/>
    <w:rsid w:val="00215F33"/>
    <w:rsid w:val="002164CE"/>
    <w:rsid w:val="00220AE2"/>
    <w:rsid w:val="00222CB2"/>
    <w:rsid w:val="00224489"/>
    <w:rsid w:val="00224495"/>
    <w:rsid w:val="0022496C"/>
    <w:rsid w:val="002258DC"/>
    <w:rsid w:val="00225F61"/>
    <w:rsid w:val="002301EA"/>
    <w:rsid w:val="00230789"/>
    <w:rsid w:val="002330A7"/>
    <w:rsid w:val="00233F9D"/>
    <w:rsid w:val="00234228"/>
    <w:rsid w:val="00234A16"/>
    <w:rsid w:val="0023512D"/>
    <w:rsid w:val="002418A2"/>
    <w:rsid w:val="00245D73"/>
    <w:rsid w:val="00245DE2"/>
    <w:rsid w:val="00247EE7"/>
    <w:rsid w:val="0025080D"/>
    <w:rsid w:val="002510B3"/>
    <w:rsid w:val="0025114A"/>
    <w:rsid w:val="00254E59"/>
    <w:rsid w:val="00256C57"/>
    <w:rsid w:val="00260917"/>
    <w:rsid w:val="00260FAF"/>
    <w:rsid w:val="0026157D"/>
    <w:rsid w:val="00261BA1"/>
    <w:rsid w:val="00261FB7"/>
    <w:rsid w:val="00262159"/>
    <w:rsid w:val="00263B66"/>
    <w:rsid w:val="00263BC4"/>
    <w:rsid w:val="002645F3"/>
    <w:rsid w:val="00267451"/>
    <w:rsid w:val="00267550"/>
    <w:rsid w:val="0027168A"/>
    <w:rsid w:val="002738A8"/>
    <w:rsid w:val="00273D59"/>
    <w:rsid w:val="002740AE"/>
    <w:rsid w:val="00275236"/>
    <w:rsid w:val="0027658F"/>
    <w:rsid w:val="002774C8"/>
    <w:rsid w:val="00280F9A"/>
    <w:rsid w:val="00281CA4"/>
    <w:rsid w:val="002838A1"/>
    <w:rsid w:val="0028394B"/>
    <w:rsid w:val="00283978"/>
    <w:rsid w:val="00283BAF"/>
    <w:rsid w:val="00285795"/>
    <w:rsid w:val="00285BB1"/>
    <w:rsid w:val="00286A4C"/>
    <w:rsid w:val="00287A98"/>
    <w:rsid w:val="00287F2F"/>
    <w:rsid w:val="00290167"/>
    <w:rsid w:val="002910BB"/>
    <w:rsid w:val="00295AF7"/>
    <w:rsid w:val="00297BC2"/>
    <w:rsid w:val="002A4CF0"/>
    <w:rsid w:val="002A5B1D"/>
    <w:rsid w:val="002A6868"/>
    <w:rsid w:val="002B0240"/>
    <w:rsid w:val="002B1E67"/>
    <w:rsid w:val="002B22EC"/>
    <w:rsid w:val="002B38BB"/>
    <w:rsid w:val="002B3B28"/>
    <w:rsid w:val="002B42E8"/>
    <w:rsid w:val="002B53FE"/>
    <w:rsid w:val="002B54B1"/>
    <w:rsid w:val="002B56CC"/>
    <w:rsid w:val="002B578C"/>
    <w:rsid w:val="002B7B14"/>
    <w:rsid w:val="002C0E26"/>
    <w:rsid w:val="002C1D10"/>
    <w:rsid w:val="002C48CD"/>
    <w:rsid w:val="002C48D2"/>
    <w:rsid w:val="002C7D73"/>
    <w:rsid w:val="002D09A2"/>
    <w:rsid w:val="002D21C0"/>
    <w:rsid w:val="002D5572"/>
    <w:rsid w:val="002E2FEB"/>
    <w:rsid w:val="002E62A0"/>
    <w:rsid w:val="002F23F6"/>
    <w:rsid w:val="002F2918"/>
    <w:rsid w:val="002F3A63"/>
    <w:rsid w:val="002F58A7"/>
    <w:rsid w:val="002F5ACD"/>
    <w:rsid w:val="002F6AAE"/>
    <w:rsid w:val="002F74D5"/>
    <w:rsid w:val="003018BE"/>
    <w:rsid w:val="00302D83"/>
    <w:rsid w:val="00304F76"/>
    <w:rsid w:val="00306EE2"/>
    <w:rsid w:val="00307C12"/>
    <w:rsid w:val="00312250"/>
    <w:rsid w:val="00312276"/>
    <w:rsid w:val="00313818"/>
    <w:rsid w:val="003219B7"/>
    <w:rsid w:val="00321D81"/>
    <w:rsid w:val="00321E57"/>
    <w:rsid w:val="00325E6A"/>
    <w:rsid w:val="00326B9E"/>
    <w:rsid w:val="00330DBB"/>
    <w:rsid w:val="003319DE"/>
    <w:rsid w:val="00331DD8"/>
    <w:rsid w:val="0033648D"/>
    <w:rsid w:val="00340416"/>
    <w:rsid w:val="00340900"/>
    <w:rsid w:val="00341527"/>
    <w:rsid w:val="00344315"/>
    <w:rsid w:val="00345887"/>
    <w:rsid w:val="00346B59"/>
    <w:rsid w:val="0035155B"/>
    <w:rsid w:val="00351678"/>
    <w:rsid w:val="00351EF3"/>
    <w:rsid w:val="00354222"/>
    <w:rsid w:val="00354D1D"/>
    <w:rsid w:val="003558B5"/>
    <w:rsid w:val="00355B47"/>
    <w:rsid w:val="00356869"/>
    <w:rsid w:val="003607D4"/>
    <w:rsid w:val="00360F1E"/>
    <w:rsid w:val="00361C90"/>
    <w:rsid w:val="0036260F"/>
    <w:rsid w:val="003627F6"/>
    <w:rsid w:val="00363314"/>
    <w:rsid w:val="003721E8"/>
    <w:rsid w:val="003731BC"/>
    <w:rsid w:val="00373EF7"/>
    <w:rsid w:val="00375AEB"/>
    <w:rsid w:val="00386A1B"/>
    <w:rsid w:val="00390101"/>
    <w:rsid w:val="003915D2"/>
    <w:rsid w:val="00392893"/>
    <w:rsid w:val="00393C88"/>
    <w:rsid w:val="00394E52"/>
    <w:rsid w:val="0039508D"/>
    <w:rsid w:val="003953FF"/>
    <w:rsid w:val="003956DD"/>
    <w:rsid w:val="00395CDB"/>
    <w:rsid w:val="003A00F2"/>
    <w:rsid w:val="003A3D17"/>
    <w:rsid w:val="003A3D36"/>
    <w:rsid w:val="003B2824"/>
    <w:rsid w:val="003B65CF"/>
    <w:rsid w:val="003B6E90"/>
    <w:rsid w:val="003B7C5B"/>
    <w:rsid w:val="003C2F69"/>
    <w:rsid w:val="003C38D3"/>
    <w:rsid w:val="003C7250"/>
    <w:rsid w:val="003D0500"/>
    <w:rsid w:val="003D0F1A"/>
    <w:rsid w:val="003D206A"/>
    <w:rsid w:val="003D408A"/>
    <w:rsid w:val="003D4132"/>
    <w:rsid w:val="003D60BB"/>
    <w:rsid w:val="003D6C22"/>
    <w:rsid w:val="003D6DC3"/>
    <w:rsid w:val="003E19BE"/>
    <w:rsid w:val="003E2937"/>
    <w:rsid w:val="003E2BE9"/>
    <w:rsid w:val="003E3D88"/>
    <w:rsid w:val="003E4ECF"/>
    <w:rsid w:val="003E5E68"/>
    <w:rsid w:val="003E6159"/>
    <w:rsid w:val="003E74E9"/>
    <w:rsid w:val="003F2A18"/>
    <w:rsid w:val="003F3DDE"/>
    <w:rsid w:val="003F7110"/>
    <w:rsid w:val="003F7D74"/>
    <w:rsid w:val="00400317"/>
    <w:rsid w:val="00400964"/>
    <w:rsid w:val="00400E1F"/>
    <w:rsid w:val="0040194B"/>
    <w:rsid w:val="0040449E"/>
    <w:rsid w:val="00405EC7"/>
    <w:rsid w:val="004119F2"/>
    <w:rsid w:val="00411F5E"/>
    <w:rsid w:val="00412BAA"/>
    <w:rsid w:val="004139A7"/>
    <w:rsid w:val="00414691"/>
    <w:rsid w:val="00414C7A"/>
    <w:rsid w:val="00415C79"/>
    <w:rsid w:val="00415EEA"/>
    <w:rsid w:val="00416168"/>
    <w:rsid w:val="00421D9E"/>
    <w:rsid w:val="00421E7D"/>
    <w:rsid w:val="00423BE7"/>
    <w:rsid w:val="00425EF6"/>
    <w:rsid w:val="00427158"/>
    <w:rsid w:val="00427C01"/>
    <w:rsid w:val="00427F6F"/>
    <w:rsid w:val="00427FFD"/>
    <w:rsid w:val="00433554"/>
    <w:rsid w:val="00437447"/>
    <w:rsid w:val="00437D94"/>
    <w:rsid w:val="0044188B"/>
    <w:rsid w:val="00442E69"/>
    <w:rsid w:val="00443F13"/>
    <w:rsid w:val="004449D3"/>
    <w:rsid w:val="00445FD0"/>
    <w:rsid w:val="00446F08"/>
    <w:rsid w:val="00447C80"/>
    <w:rsid w:val="00452F5F"/>
    <w:rsid w:val="00460F0E"/>
    <w:rsid w:val="00460FAF"/>
    <w:rsid w:val="00463089"/>
    <w:rsid w:val="004666CD"/>
    <w:rsid w:val="00466D49"/>
    <w:rsid w:val="0046766D"/>
    <w:rsid w:val="00471D8F"/>
    <w:rsid w:val="0047215C"/>
    <w:rsid w:val="00472559"/>
    <w:rsid w:val="00475058"/>
    <w:rsid w:val="00476E1D"/>
    <w:rsid w:val="00477879"/>
    <w:rsid w:val="0048044D"/>
    <w:rsid w:val="00480AE7"/>
    <w:rsid w:val="0048338A"/>
    <w:rsid w:val="00483AE3"/>
    <w:rsid w:val="00485338"/>
    <w:rsid w:val="00486DBF"/>
    <w:rsid w:val="00487206"/>
    <w:rsid w:val="00487856"/>
    <w:rsid w:val="00491D14"/>
    <w:rsid w:val="004A2554"/>
    <w:rsid w:val="004A29D0"/>
    <w:rsid w:val="004A3ED4"/>
    <w:rsid w:val="004A42FE"/>
    <w:rsid w:val="004A4FAD"/>
    <w:rsid w:val="004A51BD"/>
    <w:rsid w:val="004B0EB3"/>
    <w:rsid w:val="004B324C"/>
    <w:rsid w:val="004B6415"/>
    <w:rsid w:val="004B711F"/>
    <w:rsid w:val="004C10B0"/>
    <w:rsid w:val="004C17BC"/>
    <w:rsid w:val="004C2F7D"/>
    <w:rsid w:val="004D0693"/>
    <w:rsid w:val="004D0B9D"/>
    <w:rsid w:val="004D1561"/>
    <w:rsid w:val="004D1B30"/>
    <w:rsid w:val="004D69B2"/>
    <w:rsid w:val="004D7A16"/>
    <w:rsid w:val="004E0D97"/>
    <w:rsid w:val="004E1D14"/>
    <w:rsid w:val="004E396C"/>
    <w:rsid w:val="004E4DFB"/>
    <w:rsid w:val="004E58B6"/>
    <w:rsid w:val="004E5C50"/>
    <w:rsid w:val="004E677F"/>
    <w:rsid w:val="004F0A98"/>
    <w:rsid w:val="004F22BC"/>
    <w:rsid w:val="004F2ABE"/>
    <w:rsid w:val="004F4842"/>
    <w:rsid w:val="004F75EA"/>
    <w:rsid w:val="005029AD"/>
    <w:rsid w:val="00507AB3"/>
    <w:rsid w:val="00507C59"/>
    <w:rsid w:val="00510124"/>
    <w:rsid w:val="00511139"/>
    <w:rsid w:val="0051134D"/>
    <w:rsid w:val="00516FBD"/>
    <w:rsid w:val="0052053D"/>
    <w:rsid w:val="00522262"/>
    <w:rsid w:val="00522768"/>
    <w:rsid w:val="00523D1D"/>
    <w:rsid w:val="00523EA5"/>
    <w:rsid w:val="0052406C"/>
    <w:rsid w:val="0052462E"/>
    <w:rsid w:val="00525E5C"/>
    <w:rsid w:val="00526156"/>
    <w:rsid w:val="005275A9"/>
    <w:rsid w:val="00527EB4"/>
    <w:rsid w:val="00532165"/>
    <w:rsid w:val="0053354D"/>
    <w:rsid w:val="00535736"/>
    <w:rsid w:val="00535DBC"/>
    <w:rsid w:val="00536F6F"/>
    <w:rsid w:val="005370D6"/>
    <w:rsid w:val="00540351"/>
    <w:rsid w:val="00540B68"/>
    <w:rsid w:val="005411F4"/>
    <w:rsid w:val="005427D1"/>
    <w:rsid w:val="005433F2"/>
    <w:rsid w:val="00543D5D"/>
    <w:rsid w:val="00544869"/>
    <w:rsid w:val="005462A6"/>
    <w:rsid w:val="005464C9"/>
    <w:rsid w:val="00547611"/>
    <w:rsid w:val="00547CE3"/>
    <w:rsid w:val="00547E5E"/>
    <w:rsid w:val="00550930"/>
    <w:rsid w:val="005510D7"/>
    <w:rsid w:val="0055208E"/>
    <w:rsid w:val="005520D8"/>
    <w:rsid w:val="00553115"/>
    <w:rsid w:val="00553569"/>
    <w:rsid w:val="00553597"/>
    <w:rsid w:val="0056208C"/>
    <w:rsid w:val="0056254D"/>
    <w:rsid w:val="005636A4"/>
    <w:rsid w:val="00563852"/>
    <w:rsid w:val="00564441"/>
    <w:rsid w:val="005646F0"/>
    <w:rsid w:val="00564988"/>
    <w:rsid w:val="00566E50"/>
    <w:rsid w:val="00567636"/>
    <w:rsid w:val="00570769"/>
    <w:rsid w:val="005720DD"/>
    <w:rsid w:val="00572B5A"/>
    <w:rsid w:val="00574693"/>
    <w:rsid w:val="00575D06"/>
    <w:rsid w:val="00575D79"/>
    <w:rsid w:val="00575DC9"/>
    <w:rsid w:val="00576C84"/>
    <w:rsid w:val="00577E09"/>
    <w:rsid w:val="00580E3D"/>
    <w:rsid w:val="005810B3"/>
    <w:rsid w:val="0058264A"/>
    <w:rsid w:val="00585426"/>
    <w:rsid w:val="00585739"/>
    <w:rsid w:val="0058764A"/>
    <w:rsid w:val="00590952"/>
    <w:rsid w:val="00592D0F"/>
    <w:rsid w:val="0059322A"/>
    <w:rsid w:val="00594226"/>
    <w:rsid w:val="005943A4"/>
    <w:rsid w:val="00595569"/>
    <w:rsid w:val="00597496"/>
    <w:rsid w:val="005A0A86"/>
    <w:rsid w:val="005A0C63"/>
    <w:rsid w:val="005A5883"/>
    <w:rsid w:val="005B16A5"/>
    <w:rsid w:val="005B1A58"/>
    <w:rsid w:val="005B315A"/>
    <w:rsid w:val="005B4934"/>
    <w:rsid w:val="005B5C57"/>
    <w:rsid w:val="005B7BD6"/>
    <w:rsid w:val="005C0E36"/>
    <w:rsid w:val="005C2371"/>
    <w:rsid w:val="005C2785"/>
    <w:rsid w:val="005C3522"/>
    <w:rsid w:val="005C3CA0"/>
    <w:rsid w:val="005C3F44"/>
    <w:rsid w:val="005C4EB7"/>
    <w:rsid w:val="005C52B9"/>
    <w:rsid w:val="005C69EF"/>
    <w:rsid w:val="005C6E7C"/>
    <w:rsid w:val="005C7CAD"/>
    <w:rsid w:val="005D034A"/>
    <w:rsid w:val="005D0B10"/>
    <w:rsid w:val="005D1F7D"/>
    <w:rsid w:val="005D31EF"/>
    <w:rsid w:val="005D6EE7"/>
    <w:rsid w:val="005E27EE"/>
    <w:rsid w:val="005E6F62"/>
    <w:rsid w:val="005E752E"/>
    <w:rsid w:val="005E7996"/>
    <w:rsid w:val="005F421E"/>
    <w:rsid w:val="005F5FF5"/>
    <w:rsid w:val="005F6F8E"/>
    <w:rsid w:val="00600DCF"/>
    <w:rsid w:val="00606B70"/>
    <w:rsid w:val="00607352"/>
    <w:rsid w:val="00607F71"/>
    <w:rsid w:val="00610359"/>
    <w:rsid w:val="006128FC"/>
    <w:rsid w:val="00614149"/>
    <w:rsid w:val="00615985"/>
    <w:rsid w:val="00615C5E"/>
    <w:rsid w:val="00621A70"/>
    <w:rsid w:val="00627547"/>
    <w:rsid w:val="006303D5"/>
    <w:rsid w:val="006306D0"/>
    <w:rsid w:val="00631597"/>
    <w:rsid w:val="00632E55"/>
    <w:rsid w:val="00633455"/>
    <w:rsid w:val="0063699D"/>
    <w:rsid w:val="00636F2C"/>
    <w:rsid w:val="006372A5"/>
    <w:rsid w:val="00637A1A"/>
    <w:rsid w:val="00642A91"/>
    <w:rsid w:val="006444DC"/>
    <w:rsid w:val="00644ADC"/>
    <w:rsid w:val="006451E5"/>
    <w:rsid w:val="00645D90"/>
    <w:rsid w:val="006475C3"/>
    <w:rsid w:val="00650453"/>
    <w:rsid w:val="0065249F"/>
    <w:rsid w:val="00653452"/>
    <w:rsid w:val="00653E66"/>
    <w:rsid w:val="00654942"/>
    <w:rsid w:val="00657FB2"/>
    <w:rsid w:val="00661000"/>
    <w:rsid w:val="00662382"/>
    <w:rsid w:val="006623A0"/>
    <w:rsid w:val="00663A0A"/>
    <w:rsid w:val="00663D17"/>
    <w:rsid w:val="00663D4F"/>
    <w:rsid w:val="00664096"/>
    <w:rsid w:val="0066430C"/>
    <w:rsid w:val="00667C98"/>
    <w:rsid w:val="0067041F"/>
    <w:rsid w:val="00670A7E"/>
    <w:rsid w:val="00671C50"/>
    <w:rsid w:val="0067378C"/>
    <w:rsid w:val="00675A2D"/>
    <w:rsid w:val="00676839"/>
    <w:rsid w:val="00677DD9"/>
    <w:rsid w:val="00683234"/>
    <w:rsid w:val="00685BD7"/>
    <w:rsid w:val="0068746E"/>
    <w:rsid w:val="00690B84"/>
    <w:rsid w:val="006913FB"/>
    <w:rsid w:val="00692683"/>
    <w:rsid w:val="00693796"/>
    <w:rsid w:val="00696362"/>
    <w:rsid w:val="0069743A"/>
    <w:rsid w:val="006A03DA"/>
    <w:rsid w:val="006A11E6"/>
    <w:rsid w:val="006A75D7"/>
    <w:rsid w:val="006A7BE2"/>
    <w:rsid w:val="006B3040"/>
    <w:rsid w:val="006B3F21"/>
    <w:rsid w:val="006B5C21"/>
    <w:rsid w:val="006B61AE"/>
    <w:rsid w:val="006C0039"/>
    <w:rsid w:val="006C2931"/>
    <w:rsid w:val="006C489D"/>
    <w:rsid w:val="006C667C"/>
    <w:rsid w:val="006C76EF"/>
    <w:rsid w:val="006C7994"/>
    <w:rsid w:val="006D2707"/>
    <w:rsid w:val="006D3106"/>
    <w:rsid w:val="006D42B6"/>
    <w:rsid w:val="006D5C19"/>
    <w:rsid w:val="006D7F2B"/>
    <w:rsid w:val="006E2E42"/>
    <w:rsid w:val="006E430C"/>
    <w:rsid w:val="006E4BD9"/>
    <w:rsid w:val="006E58B9"/>
    <w:rsid w:val="006E5944"/>
    <w:rsid w:val="006E64E4"/>
    <w:rsid w:val="006E6F9F"/>
    <w:rsid w:val="006E76BB"/>
    <w:rsid w:val="006F00D8"/>
    <w:rsid w:val="006F248F"/>
    <w:rsid w:val="006F384F"/>
    <w:rsid w:val="00701996"/>
    <w:rsid w:val="00703F6F"/>
    <w:rsid w:val="00705708"/>
    <w:rsid w:val="00710673"/>
    <w:rsid w:val="007134E5"/>
    <w:rsid w:val="0071535D"/>
    <w:rsid w:val="007160EE"/>
    <w:rsid w:val="0071642F"/>
    <w:rsid w:val="007206AB"/>
    <w:rsid w:val="00720D07"/>
    <w:rsid w:val="00724436"/>
    <w:rsid w:val="00724D30"/>
    <w:rsid w:val="00725EFF"/>
    <w:rsid w:val="00726D8A"/>
    <w:rsid w:val="00726E1E"/>
    <w:rsid w:val="00727433"/>
    <w:rsid w:val="00727735"/>
    <w:rsid w:val="0073396A"/>
    <w:rsid w:val="007361EA"/>
    <w:rsid w:val="00736DBC"/>
    <w:rsid w:val="00740171"/>
    <w:rsid w:val="0074081A"/>
    <w:rsid w:val="00740D4C"/>
    <w:rsid w:val="007462A7"/>
    <w:rsid w:val="007504D9"/>
    <w:rsid w:val="00751813"/>
    <w:rsid w:val="00753612"/>
    <w:rsid w:val="00753CF9"/>
    <w:rsid w:val="00753D63"/>
    <w:rsid w:val="00754314"/>
    <w:rsid w:val="00755E0C"/>
    <w:rsid w:val="0076151C"/>
    <w:rsid w:val="00761BD3"/>
    <w:rsid w:val="00761C08"/>
    <w:rsid w:val="00762081"/>
    <w:rsid w:val="00762344"/>
    <w:rsid w:val="00762595"/>
    <w:rsid w:val="00764B75"/>
    <w:rsid w:val="0076538E"/>
    <w:rsid w:val="00765ADD"/>
    <w:rsid w:val="00766979"/>
    <w:rsid w:val="0077006A"/>
    <w:rsid w:val="00770688"/>
    <w:rsid w:val="007722D4"/>
    <w:rsid w:val="007725A6"/>
    <w:rsid w:val="00772948"/>
    <w:rsid w:val="00772D03"/>
    <w:rsid w:val="00773458"/>
    <w:rsid w:val="00775699"/>
    <w:rsid w:val="007767C7"/>
    <w:rsid w:val="00776C24"/>
    <w:rsid w:val="0078121E"/>
    <w:rsid w:val="00782EEB"/>
    <w:rsid w:val="00784FE9"/>
    <w:rsid w:val="0078608A"/>
    <w:rsid w:val="007868B4"/>
    <w:rsid w:val="007873AD"/>
    <w:rsid w:val="007907A3"/>
    <w:rsid w:val="007909C3"/>
    <w:rsid w:val="00790C6D"/>
    <w:rsid w:val="00791582"/>
    <w:rsid w:val="00791EBF"/>
    <w:rsid w:val="00792779"/>
    <w:rsid w:val="007939CC"/>
    <w:rsid w:val="00796066"/>
    <w:rsid w:val="007966AC"/>
    <w:rsid w:val="007970E2"/>
    <w:rsid w:val="00797BBE"/>
    <w:rsid w:val="007A0542"/>
    <w:rsid w:val="007A2F7A"/>
    <w:rsid w:val="007A3A60"/>
    <w:rsid w:val="007A3B2D"/>
    <w:rsid w:val="007A4811"/>
    <w:rsid w:val="007B0D4B"/>
    <w:rsid w:val="007B1B44"/>
    <w:rsid w:val="007B4FE3"/>
    <w:rsid w:val="007B7940"/>
    <w:rsid w:val="007C0F8E"/>
    <w:rsid w:val="007C324F"/>
    <w:rsid w:val="007C5E89"/>
    <w:rsid w:val="007C6FC9"/>
    <w:rsid w:val="007C713F"/>
    <w:rsid w:val="007D0884"/>
    <w:rsid w:val="007D0C4B"/>
    <w:rsid w:val="007D1F12"/>
    <w:rsid w:val="007D2644"/>
    <w:rsid w:val="007D6011"/>
    <w:rsid w:val="007D655D"/>
    <w:rsid w:val="007D65F5"/>
    <w:rsid w:val="007E0960"/>
    <w:rsid w:val="007E0EBE"/>
    <w:rsid w:val="007E175E"/>
    <w:rsid w:val="007E33FB"/>
    <w:rsid w:val="007E4B66"/>
    <w:rsid w:val="007E5F27"/>
    <w:rsid w:val="007E62A5"/>
    <w:rsid w:val="007E67D5"/>
    <w:rsid w:val="007E7071"/>
    <w:rsid w:val="007E795D"/>
    <w:rsid w:val="007F0A77"/>
    <w:rsid w:val="007F1CF5"/>
    <w:rsid w:val="007F2B06"/>
    <w:rsid w:val="007F3337"/>
    <w:rsid w:val="007F5DED"/>
    <w:rsid w:val="00800D21"/>
    <w:rsid w:val="008028BA"/>
    <w:rsid w:val="00803DAC"/>
    <w:rsid w:val="00804C84"/>
    <w:rsid w:val="00806F8E"/>
    <w:rsid w:val="0080764C"/>
    <w:rsid w:val="00811D6B"/>
    <w:rsid w:val="00812629"/>
    <w:rsid w:val="00812860"/>
    <w:rsid w:val="008129DA"/>
    <w:rsid w:val="008131A4"/>
    <w:rsid w:val="00815EF3"/>
    <w:rsid w:val="00816839"/>
    <w:rsid w:val="00817A76"/>
    <w:rsid w:val="0082354D"/>
    <w:rsid w:val="00823E47"/>
    <w:rsid w:val="00825011"/>
    <w:rsid w:val="00826DEA"/>
    <w:rsid w:val="008271A3"/>
    <w:rsid w:val="00827769"/>
    <w:rsid w:val="0083177D"/>
    <w:rsid w:val="00832680"/>
    <w:rsid w:val="008328E4"/>
    <w:rsid w:val="00834754"/>
    <w:rsid w:val="0083516B"/>
    <w:rsid w:val="0084105C"/>
    <w:rsid w:val="00841CB9"/>
    <w:rsid w:val="00841EC0"/>
    <w:rsid w:val="00842D80"/>
    <w:rsid w:val="00842F18"/>
    <w:rsid w:val="008439A3"/>
    <w:rsid w:val="00844189"/>
    <w:rsid w:val="0084534D"/>
    <w:rsid w:val="00846661"/>
    <w:rsid w:val="008466D9"/>
    <w:rsid w:val="00846A88"/>
    <w:rsid w:val="0084743E"/>
    <w:rsid w:val="0085125E"/>
    <w:rsid w:val="00852C58"/>
    <w:rsid w:val="00853985"/>
    <w:rsid w:val="00854E9B"/>
    <w:rsid w:val="00860387"/>
    <w:rsid w:val="008615E4"/>
    <w:rsid w:val="0086397F"/>
    <w:rsid w:val="00866382"/>
    <w:rsid w:val="00867763"/>
    <w:rsid w:val="0086792A"/>
    <w:rsid w:val="00867CAF"/>
    <w:rsid w:val="0087004B"/>
    <w:rsid w:val="008700E4"/>
    <w:rsid w:val="00870604"/>
    <w:rsid w:val="00870A4D"/>
    <w:rsid w:val="00871BC5"/>
    <w:rsid w:val="00871E57"/>
    <w:rsid w:val="0087340A"/>
    <w:rsid w:val="00874937"/>
    <w:rsid w:val="00874C77"/>
    <w:rsid w:val="00875F68"/>
    <w:rsid w:val="008765FB"/>
    <w:rsid w:val="008770B8"/>
    <w:rsid w:val="00880185"/>
    <w:rsid w:val="0088040A"/>
    <w:rsid w:val="00881281"/>
    <w:rsid w:val="008820B4"/>
    <w:rsid w:val="00882A21"/>
    <w:rsid w:val="00882F03"/>
    <w:rsid w:val="0088732D"/>
    <w:rsid w:val="0088777B"/>
    <w:rsid w:val="00887E4E"/>
    <w:rsid w:val="00891783"/>
    <w:rsid w:val="00891C87"/>
    <w:rsid w:val="0089495B"/>
    <w:rsid w:val="008A045A"/>
    <w:rsid w:val="008A0892"/>
    <w:rsid w:val="008A0F74"/>
    <w:rsid w:val="008A3560"/>
    <w:rsid w:val="008A4DCD"/>
    <w:rsid w:val="008A5CF6"/>
    <w:rsid w:val="008A713E"/>
    <w:rsid w:val="008B2911"/>
    <w:rsid w:val="008B29D0"/>
    <w:rsid w:val="008B4C00"/>
    <w:rsid w:val="008B6375"/>
    <w:rsid w:val="008C2B39"/>
    <w:rsid w:val="008C3612"/>
    <w:rsid w:val="008C3F22"/>
    <w:rsid w:val="008C4E5C"/>
    <w:rsid w:val="008C5D4A"/>
    <w:rsid w:val="008C7755"/>
    <w:rsid w:val="008D3676"/>
    <w:rsid w:val="008D5624"/>
    <w:rsid w:val="008E2B83"/>
    <w:rsid w:val="008E2F47"/>
    <w:rsid w:val="008E3593"/>
    <w:rsid w:val="008E44E5"/>
    <w:rsid w:val="008F1453"/>
    <w:rsid w:val="008F68F0"/>
    <w:rsid w:val="008F709E"/>
    <w:rsid w:val="008F7A58"/>
    <w:rsid w:val="009009F3"/>
    <w:rsid w:val="00902678"/>
    <w:rsid w:val="00904D63"/>
    <w:rsid w:val="00904E4F"/>
    <w:rsid w:val="009063B8"/>
    <w:rsid w:val="009071E6"/>
    <w:rsid w:val="0090741E"/>
    <w:rsid w:val="00914F28"/>
    <w:rsid w:val="00915414"/>
    <w:rsid w:val="00917AFC"/>
    <w:rsid w:val="009207A5"/>
    <w:rsid w:val="00920D2F"/>
    <w:rsid w:val="00920F83"/>
    <w:rsid w:val="009228D8"/>
    <w:rsid w:val="00927FB9"/>
    <w:rsid w:val="00931839"/>
    <w:rsid w:val="00932576"/>
    <w:rsid w:val="0093345C"/>
    <w:rsid w:val="00935BD3"/>
    <w:rsid w:val="00935F69"/>
    <w:rsid w:val="0093695B"/>
    <w:rsid w:val="009374C5"/>
    <w:rsid w:val="0094185C"/>
    <w:rsid w:val="00942C2F"/>
    <w:rsid w:val="00943282"/>
    <w:rsid w:val="00943655"/>
    <w:rsid w:val="009440C1"/>
    <w:rsid w:val="0094443B"/>
    <w:rsid w:val="00946A4B"/>
    <w:rsid w:val="0094776D"/>
    <w:rsid w:val="00951319"/>
    <w:rsid w:val="00954CC2"/>
    <w:rsid w:val="00955E38"/>
    <w:rsid w:val="0095708E"/>
    <w:rsid w:val="00957C98"/>
    <w:rsid w:val="009604C1"/>
    <w:rsid w:val="00961434"/>
    <w:rsid w:val="0096336A"/>
    <w:rsid w:val="00963F05"/>
    <w:rsid w:val="00965584"/>
    <w:rsid w:val="00966686"/>
    <w:rsid w:val="009678BC"/>
    <w:rsid w:val="00975A7E"/>
    <w:rsid w:val="00975DD2"/>
    <w:rsid w:val="00975FB3"/>
    <w:rsid w:val="009776C1"/>
    <w:rsid w:val="00977FBB"/>
    <w:rsid w:val="00980DF7"/>
    <w:rsid w:val="00981B14"/>
    <w:rsid w:val="00982684"/>
    <w:rsid w:val="0098420C"/>
    <w:rsid w:val="00984F46"/>
    <w:rsid w:val="00985045"/>
    <w:rsid w:val="00991684"/>
    <w:rsid w:val="00991787"/>
    <w:rsid w:val="00991821"/>
    <w:rsid w:val="009918F7"/>
    <w:rsid w:val="00993566"/>
    <w:rsid w:val="0099730C"/>
    <w:rsid w:val="00997543"/>
    <w:rsid w:val="009A0245"/>
    <w:rsid w:val="009A0811"/>
    <w:rsid w:val="009A134A"/>
    <w:rsid w:val="009A2096"/>
    <w:rsid w:val="009A20CD"/>
    <w:rsid w:val="009A3445"/>
    <w:rsid w:val="009A4013"/>
    <w:rsid w:val="009A407F"/>
    <w:rsid w:val="009A4093"/>
    <w:rsid w:val="009A4A90"/>
    <w:rsid w:val="009A6D3F"/>
    <w:rsid w:val="009B3257"/>
    <w:rsid w:val="009B3746"/>
    <w:rsid w:val="009B4205"/>
    <w:rsid w:val="009B437D"/>
    <w:rsid w:val="009B5FF1"/>
    <w:rsid w:val="009B6E58"/>
    <w:rsid w:val="009B6FF6"/>
    <w:rsid w:val="009B793F"/>
    <w:rsid w:val="009B79E2"/>
    <w:rsid w:val="009C28A7"/>
    <w:rsid w:val="009C2A31"/>
    <w:rsid w:val="009C3DA3"/>
    <w:rsid w:val="009D270A"/>
    <w:rsid w:val="009D4081"/>
    <w:rsid w:val="009D62E2"/>
    <w:rsid w:val="009E001F"/>
    <w:rsid w:val="009E1280"/>
    <w:rsid w:val="009E338C"/>
    <w:rsid w:val="009E4F31"/>
    <w:rsid w:val="009F19DE"/>
    <w:rsid w:val="00A03906"/>
    <w:rsid w:val="00A045CB"/>
    <w:rsid w:val="00A05C7C"/>
    <w:rsid w:val="00A06FC9"/>
    <w:rsid w:val="00A13CFF"/>
    <w:rsid w:val="00A16A49"/>
    <w:rsid w:val="00A16EB8"/>
    <w:rsid w:val="00A177D2"/>
    <w:rsid w:val="00A2073E"/>
    <w:rsid w:val="00A22BBF"/>
    <w:rsid w:val="00A2551E"/>
    <w:rsid w:val="00A27FF8"/>
    <w:rsid w:val="00A3259C"/>
    <w:rsid w:val="00A329BE"/>
    <w:rsid w:val="00A33641"/>
    <w:rsid w:val="00A33B56"/>
    <w:rsid w:val="00A35DF1"/>
    <w:rsid w:val="00A361F5"/>
    <w:rsid w:val="00A36682"/>
    <w:rsid w:val="00A375C1"/>
    <w:rsid w:val="00A407C6"/>
    <w:rsid w:val="00A414AF"/>
    <w:rsid w:val="00A41710"/>
    <w:rsid w:val="00A441B7"/>
    <w:rsid w:val="00A4607B"/>
    <w:rsid w:val="00A46278"/>
    <w:rsid w:val="00A47A64"/>
    <w:rsid w:val="00A47DA5"/>
    <w:rsid w:val="00A52BEB"/>
    <w:rsid w:val="00A53231"/>
    <w:rsid w:val="00A54320"/>
    <w:rsid w:val="00A553B9"/>
    <w:rsid w:val="00A55FC2"/>
    <w:rsid w:val="00A6053B"/>
    <w:rsid w:val="00A605F8"/>
    <w:rsid w:val="00A6074F"/>
    <w:rsid w:val="00A63266"/>
    <w:rsid w:val="00A70A22"/>
    <w:rsid w:val="00A70A93"/>
    <w:rsid w:val="00A72B1C"/>
    <w:rsid w:val="00A72D10"/>
    <w:rsid w:val="00A756E1"/>
    <w:rsid w:val="00A75A8C"/>
    <w:rsid w:val="00A76361"/>
    <w:rsid w:val="00A76469"/>
    <w:rsid w:val="00A77684"/>
    <w:rsid w:val="00A77814"/>
    <w:rsid w:val="00A81210"/>
    <w:rsid w:val="00A82F63"/>
    <w:rsid w:val="00A87211"/>
    <w:rsid w:val="00A91285"/>
    <w:rsid w:val="00A91A86"/>
    <w:rsid w:val="00A91E6C"/>
    <w:rsid w:val="00A9454F"/>
    <w:rsid w:val="00A95595"/>
    <w:rsid w:val="00A955A5"/>
    <w:rsid w:val="00A96C55"/>
    <w:rsid w:val="00A97EC4"/>
    <w:rsid w:val="00A97FDF"/>
    <w:rsid w:val="00AA3987"/>
    <w:rsid w:val="00AA53E2"/>
    <w:rsid w:val="00AA62F0"/>
    <w:rsid w:val="00AA7F5C"/>
    <w:rsid w:val="00AB01F7"/>
    <w:rsid w:val="00AB2B54"/>
    <w:rsid w:val="00AB38C3"/>
    <w:rsid w:val="00AB3F8D"/>
    <w:rsid w:val="00AB7755"/>
    <w:rsid w:val="00AC0052"/>
    <w:rsid w:val="00AC051A"/>
    <w:rsid w:val="00AC131C"/>
    <w:rsid w:val="00AC1353"/>
    <w:rsid w:val="00AC3515"/>
    <w:rsid w:val="00AC3960"/>
    <w:rsid w:val="00AC404B"/>
    <w:rsid w:val="00AC7E9D"/>
    <w:rsid w:val="00AD08AA"/>
    <w:rsid w:val="00AD0BE5"/>
    <w:rsid w:val="00AD273E"/>
    <w:rsid w:val="00AD2DDA"/>
    <w:rsid w:val="00AD3049"/>
    <w:rsid w:val="00AD3C89"/>
    <w:rsid w:val="00AD3F3E"/>
    <w:rsid w:val="00AD4209"/>
    <w:rsid w:val="00AD514C"/>
    <w:rsid w:val="00AD7A1E"/>
    <w:rsid w:val="00AD7E9C"/>
    <w:rsid w:val="00AE25CE"/>
    <w:rsid w:val="00AE2E2B"/>
    <w:rsid w:val="00AE356A"/>
    <w:rsid w:val="00AE3D4C"/>
    <w:rsid w:val="00AE412A"/>
    <w:rsid w:val="00AE53A1"/>
    <w:rsid w:val="00AE5EC6"/>
    <w:rsid w:val="00AE767F"/>
    <w:rsid w:val="00AF000F"/>
    <w:rsid w:val="00AF3188"/>
    <w:rsid w:val="00AF7602"/>
    <w:rsid w:val="00B017BE"/>
    <w:rsid w:val="00B03877"/>
    <w:rsid w:val="00B03C64"/>
    <w:rsid w:val="00B07C0D"/>
    <w:rsid w:val="00B11CDB"/>
    <w:rsid w:val="00B11F30"/>
    <w:rsid w:val="00B132CA"/>
    <w:rsid w:val="00B140A2"/>
    <w:rsid w:val="00B212F7"/>
    <w:rsid w:val="00B26307"/>
    <w:rsid w:val="00B2659E"/>
    <w:rsid w:val="00B26624"/>
    <w:rsid w:val="00B26F85"/>
    <w:rsid w:val="00B33CF5"/>
    <w:rsid w:val="00B402CB"/>
    <w:rsid w:val="00B422F4"/>
    <w:rsid w:val="00B44E83"/>
    <w:rsid w:val="00B4666D"/>
    <w:rsid w:val="00B46D7D"/>
    <w:rsid w:val="00B474A8"/>
    <w:rsid w:val="00B538E0"/>
    <w:rsid w:val="00B53D79"/>
    <w:rsid w:val="00B55ECB"/>
    <w:rsid w:val="00B56E84"/>
    <w:rsid w:val="00B57221"/>
    <w:rsid w:val="00B60FA7"/>
    <w:rsid w:val="00B64661"/>
    <w:rsid w:val="00B6590B"/>
    <w:rsid w:val="00B66868"/>
    <w:rsid w:val="00B67D90"/>
    <w:rsid w:val="00B67EB3"/>
    <w:rsid w:val="00B72488"/>
    <w:rsid w:val="00B756FB"/>
    <w:rsid w:val="00B775EA"/>
    <w:rsid w:val="00B803E1"/>
    <w:rsid w:val="00B80AE9"/>
    <w:rsid w:val="00B838A9"/>
    <w:rsid w:val="00B84514"/>
    <w:rsid w:val="00B90D51"/>
    <w:rsid w:val="00B90E5B"/>
    <w:rsid w:val="00B91D6B"/>
    <w:rsid w:val="00B923BC"/>
    <w:rsid w:val="00B92E8B"/>
    <w:rsid w:val="00B93BB7"/>
    <w:rsid w:val="00B95DCB"/>
    <w:rsid w:val="00B96D1C"/>
    <w:rsid w:val="00B96D46"/>
    <w:rsid w:val="00B97293"/>
    <w:rsid w:val="00BA1176"/>
    <w:rsid w:val="00BA1C43"/>
    <w:rsid w:val="00BA398F"/>
    <w:rsid w:val="00BA3C5D"/>
    <w:rsid w:val="00BB002C"/>
    <w:rsid w:val="00BB31C0"/>
    <w:rsid w:val="00BB65F8"/>
    <w:rsid w:val="00BB7935"/>
    <w:rsid w:val="00BB7E30"/>
    <w:rsid w:val="00BB7F95"/>
    <w:rsid w:val="00BC02E8"/>
    <w:rsid w:val="00BC0FD1"/>
    <w:rsid w:val="00BC16CC"/>
    <w:rsid w:val="00BC2AE2"/>
    <w:rsid w:val="00BC4E97"/>
    <w:rsid w:val="00BC5920"/>
    <w:rsid w:val="00BC5E31"/>
    <w:rsid w:val="00BC7C03"/>
    <w:rsid w:val="00BD0BE4"/>
    <w:rsid w:val="00BD63E6"/>
    <w:rsid w:val="00BD650A"/>
    <w:rsid w:val="00BE01FA"/>
    <w:rsid w:val="00BE0AD7"/>
    <w:rsid w:val="00BE1B74"/>
    <w:rsid w:val="00BE25F4"/>
    <w:rsid w:val="00BE29BB"/>
    <w:rsid w:val="00BE4831"/>
    <w:rsid w:val="00BE5686"/>
    <w:rsid w:val="00BE5AAC"/>
    <w:rsid w:val="00BE773B"/>
    <w:rsid w:val="00BF01FC"/>
    <w:rsid w:val="00BF109A"/>
    <w:rsid w:val="00BF24E5"/>
    <w:rsid w:val="00BF26EE"/>
    <w:rsid w:val="00BF3C2C"/>
    <w:rsid w:val="00BF40AE"/>
    <w:rsid w:val="00BF5189"/>
    <w:rsid w:val="00BF7AA0"/>
    <w:rsid w:val="00C00DBA"/>
    <w:rsid w:val="00C01CE7"/>
    <w:rsid w:val="00C02ABE"/>
    <w:rsid w:val="00C04E14"/>
    <w:rsid w:val="00C05F91"/>
    <w:rsid w:val="00C11B94"/>
    <w:rsid w:val="00C11C50"/>
    <w:rsid w:val="00C11E44"/>
    <w:rsid w:val="00C13528"/>
    <w:rsid w:val="00C13B6C"/>
    <w:rsid w:val="00C15454"/>
    <w:rsid w:val="00C22A5C"/>
    <w:rsid w:val="00C23BDB"/>
    <w:rsid w:val="00C241AA"/>
    <w:rsid w:val="00C24200"/>
    <w:rsid w:val="00C25063"/>
    <w:rsid w:val="00C26916"/>
    <w:rsid w:val="00C26B9D"/>
    <w:rsid w:val="00C30A19"/>
    <w:rsid w:val="00C310E2"/>
    <w:rsid w:val="00C320E1"/>
    <w:rsid w:val="00C32833"/>
    <w:rsid w:val="00C35278"/>
    <w:rsid w:val="00C352F8"/>
    <w:rsid w:val="00C363AB"/>
    <w:rsid w:val="00C41C1C"/>
    <w:rsid w:val="00C430DA"/>
    <w:rsid w:val="00C47778"/>
    <w:rsid w:val="00C5120C"/>
    <w:rsid w:val="00C51E61"/>
    <w:rsid w:val="00C54718"/>
    <w:rsid w:val="00C57A2C"/>
    <w:rsid w:val="00C6141E"/>
    <w:rsid w:val="00C62362"/>
    <w:rsid w:val="00C64E39"/>
    <w:rsid w:val="00C67D83"/>
    <w:rsid w:val="00C77F9A"/>
    <w:rsid w:val="00C81908"/>
    <w:rsid w:val="00C81C40"/>
    <w:rsid w:val="00C81CA3"/>
    <w:rsid w:val="00C85FCE"/>
    <w:rsid w:val="00C87158"/>
    <w:rsid w:val="00C87999"/>
    <w:rsid w:val="00C90348"/>
    <w:rsid w:val="00C9035A"/>
    <w:rsid w:val="00C9063B"/>
    <w:rsid w:val="00C921E5"/>
    <w:rsid w:val="00C92BAA"/>
    <w:rsid w:val="00C93475"/>
    <w:rsid w:val="00C97C39"/>
    <w:rsid w:val="00CA2E7E"/>
    <w:rsid w:val="00CB121C"/>
    <w:rsid w:val="00CB233C"/>
    <w:rsid w:val="00CB4907"/>
    <w:rsid w:val="00CC1F3D"/>
    <w:rsid w:val="00CC6A2D"/>
    <w:rsid w:val="00CC7DEB"/>
    <w:rsid w:val="00CD0675"/>
    <w:rsid w:val="00CD0A01"/>
    <w:rsid w:val="00CD0D68"/>
    <w:rsid w:val="00CD11FD"/>
    <w:rsid w:val="00CD2B29"/>
    <w:rsid w:val="00CD3957"/>
    <w:rsid w:val="00CD50B8"/>
    <w:rsid w:val="00CD7C23"/>
    <w:rsid w:val="00CE14E3"/>
    <w:rsid w:val="00CE173F"/>
    <w:rsid w:val="00CE4764"/>
    <w:rsid w:val="00CE493B"/>
    <w:rsid w:val="00CE62EE"/>
    <w:rsid w:val="00CF00D3"/>
    <w:rsid w:val="00CF2702"/>
    <w:rsid w:val="00CF5B1F"/>
    <w:rsid w:val="00D00D6F"/>
    <w:rsid w:val="00D02046"/>
    <w:rsid w:val="00D03B7E"/>
    <w:rsid w:val="00D04B18"/>
    <w:rsid w:val="00D05E88"/>
    <w:rsid w:val="00D064A1"/>
    <w:rsid w:val="00D075F1"/>
    <w:rsid w:val="00D07700"/>
    <w:rsid w:val="00D078CE"/>
    <w:rsid w:val="00D111D5"/>
    <w:rsid w:val="00D12E64"/>
    <w:rsid w:val="00D13195"/>
    <w:rsid w:val="00D13450"/>
    <w:rsid w:val="00D13B94"/>
    <w:rsid w:val="00D16662"/>
    <w:rsid w:val="00D17482"/>
    <w:rsid w:val="00D20143"/>
    <w:rsid w:val="00D2047E"/>
    <w:rsid w:val="00D20F14"/>
    <w:rsid w:val="00D239E5"/>
    <w:rsid w:val="00D2431D"/>
    <w:rsid w:val="00D2442A"/>
    <w:rsid w:val="00D27014"/>
    <w:rsid w:val="00D31B99"/>
    <w:rsid w:val="00D33A9D"/>
    <w:rsid w:val="00D34830"/>
    <w:rsid w:val="00D36539"/>
    <w:rsid w:val="00D36B37"/>
    <w:rsid w:val="00D37F65"/>
    <w:rsid w:val="00D40216"/>
    <w:rsid w:val="00D40555"/>
    <w:rsid w:val="00D43A84"/>
    <w:rsid w:val="00D44742"/>
    <w:rsid w:val="00D4551F"/>
    <w:rsid w:val="00D45B25"/>
    <w:rsid w:val="00D45BBE"/>
    <w:rsid w:val="00D515EB"/>
    <w:rsid w:val="00D532E3"/>
    <w:rsid w:val="00D5585E"/>
    <w:rsid w:val="00D562CE"/>
    <w:rsid w:val="00D575D3"/>
    <w:rsid w:val="00D60417"/>
    <w:rsid w:val="00D61224"/>
    <w:rsid w:val="00D612F4"/>
    <w:rsid w:val="00D61587"/>
    <w:rsid w:val="00D62155"/>
    <w:rsid w:val="00D637DC"/>
    <w:rsid w:val="00D642D0"/>
    <w:rsid w:val="00D664E0"/>
    <w:rsid w:val="00D70A41"/>
    <w:rsid w:val="00D71723"/>
    <w:rsid w:val="00D7315E"/>
    <w:rsid w:val="00D750E6"/>
    <w:rsid w:val="00D767FA"/>
    <w:rsid w:val="00D81918"/>
    <w:rsid w:val="00D82C0A"/>
    <w:rsid w:val="00D84C2E"/>
    <w:rsid w:val="00D851FE"/>
    <w:rsid w:val="00D86C0A"/>
    <w:rsid w:val="00D87BE9"/>
    <w:rsid w:val="00D91E09"/>
    <w:rsid w:val="00D92B1B"/>
    <w:rsid w:val="00D93970"/>
    <w:rsid w:val="00D93CD4"/>
    <w:rsid w:val="00DA14BE"/>
    <w:rsid w:val="00DA48EA"/>
    <w:rsid w:val="00DA4F88"/>
    <w:rsid w:val="00DA5066"/>
    <w:rsid w:val="00DA5AE0"/>
    <w:rsid w:val="00DA6C1A"/>
    <w:rsid w:val="00DB09D9"/>
    <w:rsid w:val="00DB29D1"/>
    <w:rsid w:val="00DC2983"/>
    <w:rsid w:val="00DC4FDF"/>
    <w:rsid w:val="00DC51BB"/>
    <w:rsid w:val="00DC7481"/>
    <w:rsid w:val="00DD0205"/>
    <w:rsid w:val="00DD05D6"/>
    <w:rsid w:val="00DD2D2C"/>
    <w:rsid w:val="00DD3B91"/>
    <w:rsid w:val="00DD6709"/>
    <w:rsid w:val="00DD713F"/>
    <w:rsid w:val="00DD72AA"/>
    <w:rsid w:val="00DE058D"/>
    <w:rsid w:val="00DE0BFE"/>
    <w:rsid w:val="00DE2B62"/>
    <w:rsid w:val="00DE5304"/>
    <w:rsid w:val="00DE6564"/>
    <w:rsid w:val="00DE6C5D"/>
    <w:rsid w:val="00DE6D1B"/>
    <w:rsid w:val="00DF6171"/>
    <w:rsid w:val="00E0272E"/>
    <w:rsid w:val="00E047E7"/>
    <w:rsid w:val="00E04A3B"/>
    <w:rsid w:val="00E11C8D"/>
    <w:rsid w:val="00E11F17"/>
    <w:rsid w:val="00E128FA"/>
    <w:rsid w:val="00E13104"/>
    <w:rsid w:val="00E138EC"/>
    <w:rsid w:val="00E13FA8"/>
    <w:rsid w:val="00E15581"/>
    <w:rsid w:val="00E17955"/>
    <w:rsid w:val="00E204E0"/>
    <w:rsid w:val="00E257E7"/>
    <w:rsid w:val="00E262C6"/>
    <w:rsid w:val="00E26E4F"/>
    <w:rsid w:val="00E27E23"/>
    <w:rsid w:val="00E30C55"/>
    <w:rsid w:val="00E32036"/>
    <w:rsid w:val="00E3367B"/>
    <w:rsid w:val="00E34F5B"/>
    <w:rsid w:val="00E35F12"/>
    <w:rsid w:val="00E373C6"/>
    <w:rsid w:val="00E44D7B"/>
    <w:rsid w:val="00E4537B"/>
    <w:rsid w:val="00E47BF3"/>
    <w:rsid w:val="00E47D87"/>
    <w:rsid w:val="00E52ADD"/>
    <w:rsid w:val="00E53438"/>
    <w:rsid w:val="00E55620"/>
    <w:rsid w:val="00E55FCF"/>
    <w:rsid w:val="00E578B9"/>
    <w:rsid w:val="00E57D53"/>
    <w:rsid w:val="00E62780"/>
    <w:rsid w:val="00E62E79"/>
    <w:rsid w:val="00E64E81"/>
    <w:rsid w:val="00E65A06"/>
    <w:rsid w:val="00E67CBD"/>
    <w:rsid w:val="00E71F33"/>
    <w:rsid w:val="00E73794"/>
    <w:rsid w:val="00E73FD2"/>
    <w:rsid w:val="00E814E7"/>
    <w:rsid w:val="00E82F0B"/>
    <w:rsid w:val="00E84CD0"/>
    <w:rsid w:val="00E87FF6"/>
    <w:rsid w:val="00E907F7"/>
    <w:rsid w:val="00E91080"/>
    <w:rsid w:val="00E9159C"/>
    <w:rsid w:val="00E92188"/>
    <w:rsid w:val="00E93A7A"/>
    <w:rsid w:val="00E93FD4"/>
    <w:rsid w:val="00E94C4A"/>
    <w:rsid w:val="00E972DF"/>
    <w:rsid w:val="00EA0BD8"/>
    <w:rsid w:val="00EA2161"/>
    <w:rsid w:val="00EA25B9"/>
    <w:rsid w:val="00EA3DE9"/>
    <w:rsid w:val="00EA5AAC"/>
    <w:rsid w:val="00EA5B48"/>
    <w:rsid w:val="00EA7192"/>
    <w:rsid w:val="00EA7A50"/>
    <w:rsid w:val="00EB0A1D"/>
    <w:rsid w:val="00EB0AB1"/>
    <w:rsid w:val="00EB2242"/>
    <w:rsid w:val="00EB2350"/>
    <w:rsid w:val="00EB2A2D"/>
    <w:rsid w:val="00EB5A26"/>
    <w:rsid w:val="00EB60B2"/>
    <w:rsid w:val="00EC2477"/>
    <w:rsid w:val="00EC35E1"/>
    <w:rsid w:val="00ED046E"/>
    <w:rsid w:val="00ED0B61"/>
    <w:rsid w:val="00ED1C9C"/>
    <w:rsid w:val="00ED4F73"/>
    <w:rsid w:val="00EE15B8"/>
    <w:rsid w:val="00EE282F"/>
    <w:rsid w:val="00EE2EAA"/>
    <w:rsid w:val="00EE407A"/>
    <w:rsid w:val="00EE6B3B"/>
    <w:rsid w:val="00EE6CBB"/>
    <w:rsid w:val="00EE6ED2"/>
    <w:rsid w:val="00EE771C"/>
    <w:rsid w:val="00EF09B5"/>
    <w:rsid w:val="00EF1496"/>
    <w:rsid w:val="00EF1A5C"/>
    <w:rsid w:val="00EF1F03"/>
    <w:rsid w:val="00EF516B"/>
    <w:rsid w:val="00EF5A20"/>
    <w:rsid w:val="00F01D89"/>
    <w:rsid w:val="00F11226"/>
    <w:rsid w:val="00F12BEC"/>
    <w:rsid w:val="00F16CC6"/>
    <w:rsid w:val="00F16E0D"/>
    <w:rsid w:val="00F17BD6"/>
    <w:rsid w:val="00F2021C"/>
    <w:rsid w:val="00F20897"/>
    <w:rsid w:val="00F20924"/>
    <w:rsid w:val="00F21B53"/>
    <w:rsid w:val="00F23378"/>
    <w:rsid w:val="00F246A6"/>
    <w:rsid w:val="00F25AAB"/>
    <w:rsid w:val="00F26041"/>
    <w:rsid w:val="00F26063"/>
    <w:rsid w:val="00F27D3F"/>
    <w:rsid w:val="00F30FE2"/>
    <w:rsid w:val="00F315BD"/>
    <w:rsid w:val="00F3235F"/>
    <w:rsid w:val="00F327B4"/>
    <w:rsid w:val="00F32FDF"/>
    <w:rsid w:val="00F33A74"/>
    <w:rsid w:val="00F358C3"/>
    <w:rsid w:val="00F36AF5"/>
    <w:rsid w:val="00F371F9"/>
    <w:rsid w:val="00F40339"/>
    <w:rsid w:val="00F4045F"/>
    <w:rsid w:val="00F422FD"/>
    <w:rsid w:val="00F4369C"/>
    <w:rsid w:val="00F43BC2"/>
    <w:rsid w:val="00F46296"/>
    <w:rsid w:val="00F508CA"/>
    <w:rsid w:val="00F50D0B"/>
    <w:rsid w:val="00F50DA3"/>
    <w:rsid w:val="00F534B8"/>
    <w:rsid w:val="00F53EFA"/>
    <w:rsid w:val="00F60720"/>
    <w:rsid w:val="00F6159E"/>
    <w:rsid w:val="00F61CB7"/>
    <w:rsid w:val="00F61E5D"/>
    <w:rsid w:val="00F62ADC"/>
    <w:rsid w:val="00F63365"/>
    <w:rsid w:val="00F64C51"/>
    <w:rsid w:val="00F6560C"/>
    <w:rsid w:val="00F66274"/>
    <w:rsid w:val="00F7152D"/>
    <w:rsid w:val="00F7264A"/>
    <w:rsid w:val="00F74C45"/>
    <w:rsid w:val="00F761E1"/>
    <w:rsid w:val="00F7687E"/>
    <w:rsid w:val="00F83D53"/>
    <w:rsid w:val="00F848EC"/>
    <w:rsid w:val="00F84CF0"/>
    <w:rsid w:val="00F85E84"/>
    <w:rsid w:val="00F87910"/>
    <w:rsid w:val="00F87A2D"/>
    <w:rsid w:val="00F9035D"/>
    <w:rsid w:val="00F93ED5"/>
    <w:rsid w:val="00F94131"/>
    <w:rsid w:val="00FA0388"/>
    <w:rsid w:val="00FA08A2"/>
    <w:rsid w:val="00FA0AA9"/>
    <w:rsid w:val="00FA1E11"/>
    <w:rsid w:val="00FA412C"/>
    <w:rsid w:val="00FA484D"/>
    <w:rsid w:val="00FA60A3"/>
    <w:rsid w:val="00FB1E37"/>
    <w:rsid w:val="00FB259F"/>
    <w:rsid w:val="00FB296C"/>
    <w:rsid w:val="00FB3910"/>
    <w:rsid w:val="00FB5416"/>
    <w:rsid w:val="00FB5E49"/>
    <w:rsid w:val="00FB5EE0"/>
    <w:rsid w:val="00FB7A79"/>
    <w:rsid w:val="00FB7B9D"/>
    <w:rsid w:val="00FC2378"/>
    <w:rsid w:val="00FC3CE3"/>
    <w:rsid w:val="00FC40E3"/>
    <w:rsid w:val="00FC50C4"/>
    <w:rsid w:val="00FC6B71"/>
    <w:rsid w:val="00FD171E"/>
    <w:rsid w:val="00FD1B36"/>
    <w:rsid w:val="00FD4514"/>
    <w:rsid w:val="00FD467C"/>
    <w:rsid w:val="00FD59C6"/>
    <w:rsid w:val="00FE3AC0"/>
    <w:rsid w:val="00FE411B"/>
    <w:rsid w:val="00FE5A99"/>
    <w:rsid w:val="00FE5D43"/>
    <w:rsid w:val="00FF0D35"/>
    <w:rsid w:val="00FF1BBF"/>
    <w:rsid w:val="00FF252D"/>
    <w:rsid w:val="00FF3238"/>
    <w:rsid w:val="00FF3512"/>
    <w:rsid w:val="00FF3526"/>
    <w:rsid w:val="00FF3711"/>
    <w:rsid w:val="00FF57E9"/>
    <w:rsid w:val="00FF66A6"/>
    <w:rsid w:val="00FF7319"/>
    <w:rsid w:val="00FF7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D0A562E"/>
  <w15:docId w15:val="{766B1CDF-6FED-48A5-B8AC-A274D4E09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 w:qFormat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28FA"/>
  </w:style>
  <w:style w:type="paragraph" w:styleId="Nagwek1">
    <w:name w:val="heading 1"/>
    <w:basedOn w:val="Normalny"/>
    <w:next w:val="Normalny"/>
    <w:link w:val="Nagwek1Znak"/>
    <w:qFormat/>
    <w:rsid w:val="00B26624"/>
    <w:pPr>
      <w:keepNext/>
      <w:keepLines/>
      <w:spacing w:before="240" w:after="0"/>
      <w:outlineLvl w:val="0"/>
    </w:pPr>
    <w:rPr>
      <w:rFonts w:eastAsiaTheme="majorEastAsia" w:cstheme="majorBidi"/>
      <w:b/>
      <w:bCs/>
      <w:sz w:val="24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26624"/>
    <w:pPr>
      <w:keepNext/>
      <w:keepLines/>
      <w:spacing w:before="320" w:after="120"/>
      <w:outlineLvl w:val="1"/>
    </w:pPr>
    <w:rPr>
      <w:rFonts w:ascii="Calibri" w:eastAsiaTheme="majorEastAsia" w:hAnsi="Calibri" w:cstheme="majorBidi"/>
      <w:bCs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A42FE"/>
    <w:pPr>
      <w:keepNext/>
      <w:keepLines/>
      <w:spacing w:before="320" w:after="120"/>
      <w:outlineLvl w:val="2"/>
    </w:pPr>
    <w:rPr>
      <w:rFonts w:eastAsiaTheme="majorEastAsia" w:cstheme="majorBidi"/>
      <w:bCs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267D8"/>
    <w:pPr>
      <w:keepNext/>
      <w:tabs>
        <w:tab w:val="num" w:pos="864"/>
      </w:tabs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2A4CF0"/>
    <w:pPr>
      <w:keepNext/>
      <w:keepLines/>
      <w:spacing w:before="200" w:after="0"/>
      <w:ind w:left="1008" w:hanging="1008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2A4CF0"/>
    <w:pPr>
      <w:keepNext/>
      <w:keepLines/>
      <w:spacing w:before="200" w:after="0"/>
      <w:ind w:left="1152" w:hanging="1152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2A4CF0"/>
    <w:pPr>
      <w:keepNext/>
      <w:keepLines/>
      <w:spacing w:before="200" w:after="0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2A4CF0"/>
    <w:pPr>
      <w:keepNext/>
      <w:keepLines/>
      <w:spacing w:before="200" w:after="0"/>
      <w:ind w:left="1440" w:hanging="14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2A4CF0"/>
    <w:pPr>
      <w:keepNext/>
      <w:keepLines/>
      <w:spacing w:before="200" w:after="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tabeli,Nagłówek strony"/>
    <w:basedOn w:val="Normalny"/>
    <w:link w:val="NagwekZnak"/>
    <w:uiPriority w:val="99"/>
    <w:qFormat/>
    <w:rsid w:val="00421D9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aliases w:val="Nagłówek tabeli Znak,Nagłówek strony Znak"/>
    <w:basedOn w:val="Domylnaczcionkaakapitu"/>
    <w:link w:val="Nagwek"/>
    <w:uiPriority w:val="99"/>
    <w:qFormat/>
    <w:rsid w:val="00421D9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21D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421D9E"/>
  </w:style>
  <w:style w:type="table" w:styleId="Tabela-Siatka">
    <w:name w:val="Table Grid"/>
    <w:basedOn w:val="Standardowy"/>
    <w:uiPriority w:val="59"/>
    <w:rsid w:val="00421D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21D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21D9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421D9E"/>
    <w:rPr>
      <w:color w:val="0000FF" w:themeColor="hyperlink"/>
      <w:u w:val="single"/>
    </w:rPr>
  </w:style>
  <w:style w:type="character" w:customStyle="1" w:styleId="Nagwek4Znak">
    <w:name w:val="Nagłówek 4 Znak"/>
    <w:basedOn w:val="Domylnaczcionkaakapitu"/>
    <w:link w:val="Nagwek4"/>
    <w:rsid w:val="000267D8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Akapitzlist">
    <w:name w:val="List Paragraph"/>
    <w:aliases w:val="BulletC,Numerowanie,Obiekt,List Paragraph1,List Paragraph,Akapit z listą1,Akapit z nr"/>
    <w:basedOn w:val="Normalny"/>
    <w:link w:val="AkapitzlistZnak"/>
    <w:uiPriority w:val="34"/>
    <w:qFormat/>
    <w:rsid w:val="00F21B53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qFormat/>
    <w:rsid w:val="00B26624"/>
    <w:rPr>
      <w:rFonts w:eastAsiaTheme="majorEastAsia" w:cstheme="majorBidi"/>
      <w:b/>
      <w:bCs/>
      <w:sz w:val="24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B26624"/>
    <w:rPr>
      <w:rFonts w:ascii="Calibri" w:eastAsiaTheme="majorEastAsia" w:hAnsi="Calibri" w:cstheme="majorBidi"/>
      <w:bCs/>
      <w:sz w:val="24"/>
      <w:szCs w:val="26"/>
    </w:rPr>
  </w:style>
  <w:style w:type="paragraph" w:styleId="Bezodstpw">
    <w:name w:val="No Spacing"/>
    <w:aliases w:val="Obrazek,Bez odstępów1"/>
    <w:link w:val="BezodstpwZnak"/>
    <w:uiPriority w:val="99"/>
    <w:qFormat/>
    <w:rsid w:val="00354222"/>
    <w:pPr>
      <w:spacing w:after="0" w:line="240" w:lineRule="auto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942C2F"/>
    <w:pPr>
      <w:spacing w:before="480"/>
      <w:outlineLvl w:val="9"/>
    </w:pPr>
    <w:rPr>
      <w:rFonts w:asciiTheme="majorHAnsi" w:hAnsiTheme="majorHAnsi"/>
      <w:b w:val="0"/>
      <w:color w:val="365F91" w:themeColor="accent1" w:themeShade="BF"/>
      <w:sz w:val="28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7160EE"/>
    <w:pPr>
      <w:tabs>
        <w:tab w:val="left" w:pos="440"/>
        <w:tab w:val="left" w:pos="660"/>
        <w:tab w:val="right" w:leader="dot" w:pos="8302"/>
      </w:tabs>
      <w:spacing w:after="100"/>
      <w:ind w:right="848"/>
    </w:pPr>
    <w:rPr>
      <w:rFonts w:ascii="Arial Narrow" w:hAnsi="Arial Narrow"/>
      <w:b/>
      <w:noProof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256C57"/>
    <w:pPr>
      <w:tabs>
        <w:tab w:val="left" w:pos="880"/>
        <w:tab w:val="right" w:leader="dot" w:pos="9060"/>
      </w:tabs>
      <w:spacing w:after="100"/>
      <w:ind w:left="220"/>
    </w:pPr>
    <w:rPr>
      <w:rFonts w:ascii="Arial Narrow" w:hAnsi="Arial Narrow" w:cs="Arial"/>
      <w:noProof/>
    </w:rPr>
  </w:style>
  <w:style w:type="paragraph" w:styleId="Tekstpodstawowy3">
    <w:name w:val="Body Text 3"/>
    <w:basedOn w:val="Normalny"/>
    <w:link w:val="Tekstpodstawowy3Znak"/>
    <w:uiPriority w:val="99"/>
    <w:rsid w:val="00354D1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354D1D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ReportTable">
    <w:name w:val="Report Table"/>
    <w:basedOn w:val="Normalny"/>
    <w:uiPriority w:val="99"/>
    <w:rsid w:val="000A00B0"/>
    <w:pPr>
      <w:spacing w:before="60" w:after="6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ReportText">
    <w:name w:val="Report Text"/>
    <w:aliases w:val="Left:  0 cm"/>
    <w:basedOn w:val="Normalny"/>
    <w:link w:val="ReportTextChar"/>
    <w:uiPriority w:val="99"/>
    <w:qFormat/>
    <w:rsid w:val="003F7D74"/>
    <w:pPr>
      <w:spacing w:after="138" w:line="240" w:lineRule="auto"/>
      <w:ind w:left="1080"/>
    </w:pPr>
    <w:rPr>
      <w:rFonts w:ascii="Times New Roman" w:eastAsia="Times New Roman" w:hAnsi="Times New Roman" w:cs="Times New Roman"/>
      <w:szCs w:val="20"/>
    </w:rPr>
  </w:style>
  <w:style w:type="character" w:customStyle="1" w:styleId="ReportTextChar">
    <w:name w:val="Report Text Char"/>
    <w:basedOn w:val="Domylnaczcionkaakapitu"/>
    <w:link w:val="ReportText"/>
    <w:uiPriority w:val="99"/>
    <w:rsid w:val="003F7D74"/>
    <w:rPr>
      <w:rFonts w:ascii="Times New Roman" w:eastAsia="Times New Roman" w:hAnsi="Times New Roman" w:cs="Times New Roman"/>
      <w:szCs w:val="20"/>
    </w:rPr>
  </w:style>
  <w:style w:type="paragraph" w:customStyle="1" w:styleId="ReportList1">
    <w:name w:val="Report List 1"/>
    <w:basedOn w:val="Lista"/>
    <w:link w:val="ReportList1Char"/>
    <w:uiPriority w:val="99"/>
    <w:qFormat/>
    <w:rsid w:val="003F7D74"/>
    <w:pPr>
      <w:numPr>
        <w:numId w:val="2"/>
      </w:numPr>
      <w:spacing w:before="113" w:after="113" w:line="260" w:lineRule="exact"/>
      <w:contextualSpacing w:val="0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ReportList1Char">
    <w:name w:val="Report List 1 Char"/>
    <w:basedOn w:val="Domylnaczcionkaakapitu"/>
    <w:link w:val="ReportList1"/>
    <w:uiPriority w:val="99"/>
    <w:rsid w:val="003F7D74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ReportLevel1">
    <w:name w:val="Report Level 1"/>
    <w:next w:val="ReportText"/>
    <w:uiPriority w:val="99"/>
    <w:qFormat/>
    <w:rsid w:val="003F7D74"/>
    <w:pPr>
      <w:keepNext/>
      <w:numPr>
        <w:numId w:val="3"/>
      </w:numPr>
      <w:pBdr>
        <w:bottom w:val="single" w:sz="8" w:space="1" w:color="28AAE1"/>
      </w:pBdr>
      <w:spacing w:before="340" w:after="227" w:line="360" w:lineRule="exact"/>
      <w:outlineLvl w:val="0"/>
    </w:pPr>
    <w:rPr>
      <w:rFonts w:ascii="Times New Roman" w:eastAsia="Times New Roman" w:hAnsi="Times New Roman" w:cs="Times New Roman"/>
      <w:b/>
      <w:color w:val="28AAE1"/>
      <w:sz w:val="36"/>
      <w:szCs w:val="20"/>
      <w:lang w:val="en-GB"/>
    </w:rPr>
  </w:style>
  <w:style w:type="paragraph" w:customStyle="1" w:styleId="ReportLevel2">
    <w:name w:val="Report Level 2"/>
    <w:basedOn w:val="ReportLevel1"/>
    <w:next w:val="ReportText"/>
    <w:link w:val="ReportLevel2Char"/>
    <w:uiPriority w:val="99"/>
    <w:qFormat/>
    <w:rsid w:val="003F7D74"/>
    <w:pPr>
      <w:numPr>
        <w:ilvl w:val="1"/>
      </w:numPr>
      <w:pBdr>
        <w:bottom w:val="none" w:sz="0" w:space="0" w:color="auto"/>
      </w:pBdr>
      <w:spacing w:after="170" w:line="320" w:lineRule="exact"/>
      <w:outlineLvl w:val="1"/>
    </w:pPr>
    <w:rPr>
      <w:sz w:val="32"/>
    </w:rPr>
  </w:style>
  <w:style w:type="paragraph" w:customStyle="1" w:styleId="ReportLevel3">
    <w:name w:val="Report Level 3"/>
    <w:basedOn w:val="ReportLevel2"/>
    <w:next w:val="ReportText"/>
    <w:link w:val="ReportLevel3Char"/>
    <w:uiPriority w:val="99"/>
    <w:qFormat/>
    <w:rsid w:val="003F7D74"/>
    <w:pPr>
      <w:numPr>
        <w:ilvl w:val="2"/>
      </w:numPr>
      <w:tabs>
        <w:tab w:val="num" w:pos="1080"/>
      </w:tabs>
      <w:spacing w:after="113"/>
      <w:ind w:left="1080"/>
      <w:outlineLvl w:val="2"/>
    </w:pPr>
    <w:rPr>
      <w:sz w:val="28"/>
      <w:szCs w:val="18"/>
    </w:rPr>
  </w:style>
  <w:style w:type="paragraph" w:customStyle="1" w:styleId="ReportLevel4">
    <w:name w:val="Report Level 4"/>
    <w:basedOn w:val="ReportLevel3"/>
    <w:next w:val="ReportText"/>
    <w:uiPriority w:val="99"/>
    <w:qFormat/>
    <w:rsid w:val="003F7D74"/>
    <w:pPr>
      <w:numPr>
        <w:ilvl w:val="3"/>
      </w:numPr>
      <w:tabs>
        <w:tab w:val="num" w:pos="360"/>
        <w:tab w:val="num" w:pos="2160"/>
      </w:tabs>
      <w:outlineLvl w:val="3"/>
    </w:pPr>
  </w:style>
  <w:style w:type="character" w:customStyle="1" w:styleId="ReportLevel2Char">
    <w:name w:val="Report Level 2 Char"/>
    <w:basedOn w:val="Domylnaczcionkaakapitu"/>
    <w:link w:val="ReportLevel2"/>
    <w:uiPriority w:val="99"/>
    <w:rsid w:val="003F7D74"/>
    <w:rPr>
      <w:rFonts w:ascii="Times New Roman" w:eastAsia="Times New Roman" w:hAnsi="Times New Roman" w:cs="Times New Roman"/>
      <w:b/>
      <w:color w:val="28AAE1"/>
      <w:sz w:val="32"/>
      <w:szCs w:val="20"/>
      <w:lang w:val="en-GB"/>
    </w:rPr>
  </w:style>
  <w:style w:type="character" w:customStyle="1" w:styleId="ReportLevel3Char">
    <w:name w:val="Report Level 3 Char"/>
    <w:basedOn w:val="ReportLevel2Char"/>
    <w:link w:val="ReportLevel3"/>
    <w:uiPriority w:val="99"/>
    <w:locked/>
    <w:rsid w:val="003F7D74"/>
    <w:rPr>
      <w:rFonts w:ascii="Times New Roman" w:eastAsia="Times New Roman" w:hAnsi="Times New Roman" w:cs="Times New Roman"/>
      <w:b/>
      <w:color w:val="28AAE1"/>
      <w:sz w:val="28"/>
      <w:szCs w:val="18"/>
      <w:lang w:val="en-GB"/>
    </w:rPr>
  </w:style>
  <w:style w:type="paragraph" w:styleId="Lista">
    <w:name w:val="List"/>
    <w:basedOn w:val="Normalny"/>
    <w:unhideWhenUsed/>
    <w:rsid w:val="003F7D74"/>
    <w:pPr>
      <w:ind w:left="283" w:hanging="283"/>
      <w:contextualSpacing/>
    </w:pPr>
  </w:style>
  <w:style w:type="character" w:customStyle="1" w:styleId="Nagwek3Znak">
    <w:name w:val="Nagłówek 3 Znak"/>
    <w:basedOn w:val="Domylnaczcionkaakapitu"/>
    <w:link w:val="Nagwek3"/>
    <w:rsid w:val="004A42FE"/>
    <w:rPr>
      <w:rFonts w:eastAsiaTheme="majorEastAsia" w:cstheme="majorBidi"/>
      <w:bCs/>
    </w:rPr>
  </w:style>
  <w:style w:type="paragraph" w:styleId="Tekstpodstawowy2">
    <w:name w:val="Body Text 2"/>
    <w:basedOn w:val="Normalny"/>
    <w:link w:val="Tekstpodstawowy2Znak"/>
    <w:unhideWhenUsed/>
    <w:rsid w:val="003F7D7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F7D74"/>
  </w:style>
  <w:style w:type="paragraph" w:customStyle="1" w:styleId="headertype">
    <w:name w:val="header type"/>
    <w:basedOn w:val="Normalny"/>
    <w:uiPriority w:val="99"/>
    <w:rsid w:val="003F7D74"/>
    <w:pPr>
      <w:tabs>
        <w:tab w:val="left" w:pos="2880"/>
      </w:tabs>
      <w:spacing w:after="0" w:line="480" w:lineRule="auto"/>
    </w:pPr>
    <w:rPr>
      <w:rFonts w:ascii="Arial" w:eastAsia="Times New Roman" w:hAnsi="Arial" w:cs="Times New Roman"/>
      <w:szCs w:val="20"/>
      <w:lang w:val="en-GB"/>
    </w:rPr>
  </w:style>
  <w:style w:type="character" w:customStyle="1" w:styleId="biggertext">
    <w:name w:val="biggertext"/>
    <w:basedOn w:val="Domylnaczcionkaakapitu"/>
    <w:uiPriority w:val="99"/>
    <w:rsid w:val="003F7D74"/>
  </w:style>
  <w:style w:type="character" w:customStyle="1" w:styleId="h2">
    <w:name w:val="h2"/>
    <w:basedOn w:val="Domylnaczcionkaakapitu"/>
    <w:uiPriority w:val="99"/>
    <w:rsid w:val="003F7D74"/>
  </w:style>
  <w:style w:type="paragraph" w:styleId="Tekstpodstawowy">
    <w:name w:val="Body Text"/>
    <w:basedOn w:val="Normalny"/>
    <w:link w:val="TekstpodstawowyZnak"/>
    <w:unhideWhenUsed/>
    <w:rsid w:val="0060735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07352"/>
  </w:style>
  <w:style w:type="paragraph" w:styleId="Tekstpodstawowywcity">
    <w:name w:val="Body Text Indent"/>
    <w:basedOn w:val="Normalny"/>
    <w:link w:val="TekstpodstawowywcityZnak"/>
    <w:uiPriority w:val="99"/>
    <w:unhideWhenUsed/>
    <w:rsid w:val="0060735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07352"/>
  </w:style>
  <w:style w:type="paragraph" w:styleId="NormalnyWeb">
    <w:name w:val="Normal (Web)"/>
    <w:basedOn w:val="Normalny"/>
    <w:uiPriority w:val="99"/>
    <w:qFormat/>
    <w:rsid w:val="00607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0">
    <w:name w:val="p0"/>
    <w:basedOn w:val="Normalny"/>
    <w:uiPriority w:val="99"/>
    <w:rsid w:val="00607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6073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0735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607352"/>
    <w:rPr>
      <w:vertAlign w:val="superscript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A045CB"/>
    <w:pPr>
      <w:spacing w:after="100"/>
      <w:ind w:left="440"/>
    </w:pPr>
  </w:style>
  <w:style w:type="paragraph" w:customStyle="1" w:styleId="BAntq12">
    <w:name w:val="BAntq12"/>
    <w:basedOn w:val="Normalny"/>
    <w:uiPriority w:val="99"/>
    <w:rsid w:val="00671C50"/>
    <w:pPr>
      <w:spacing w:after="0" w:line="240" w:lineRule="auto"/>
    </w:pPr>
    <w:rPr>
      <w:rFonts w:ascii="Book Antiqua" w:eastAsia="Times New Roman" w:hAnsi="Book Antiqua" w:cs="Times New Roman"/>
      <w:sz w:val="24"/>
      <w:szCs w:val="20"/>
      <w:lang w:eastAsia="pl-PL"/>
    </w:rPr>
  </w:style>
  <w:style w:type="character" w:customStyle="1" w:styleId="ReportTextChar1">
    <w:name w:val="Report Text Char1"/>
    <w:basedOn w:val="Domylnaczcionkaakapitu"/>
    <w:uiPriority w:val="99"/>
    <w:rsid w:val="00544869"/>
    <w:rPr>
      <w:rFonts w:eastAsia="Times New Roman"/>
      <w:sz w:val="24"/>
      <w:lang w:val="en-GB" w:eastAsia="en-US"/>
    </w:rPr>
  </w:style>
  <w:style w:type="paragraph" w:styleId="Poprawka">
    <w:name w:val="Revision"/>
    <w:hidden/>
    <w:uiPriority w:val="99"/>
    <w:semiHidden/>
    <w:rsid w:val="00663D17"/>
    <w:pPr>
      <w:spacing w:after="0" w:line="240" w:lineRule="auto"/>
    </w:pPr>
  </w:style>
  <w:style w:type="paragraph" w:styleId="Tytu">
    <w:name w:val="Title"/>
    <w:basedOn w:val="Normalny"/>
    <w:link w:val="TytuZnak"/>
    <w:uiPriority w:val="99"/>
    <w:qFormat/>
    <w:rsid w:val="001D171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u w:val="single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1D171D"/>
    <w:rPr>
      <w:rFonts w:ascii="Times New Roman" w:eastAsia="Times New Roman" w:hAnsi="Times New Roman" w:cs="Times New Roman"/>
      <w:b/>
      <w:bCs/>
      <w:sz w:val="28"/>
      <w:szCs w:val="24"/>
      <w:u w:val="single"/>
      <w:lang w:eastAsia="pl-PL"/>
    </w:rPr>
  </w:style>
  <w:style w:type="character" w:styleId="Pogrubienie">
    <w:name w:val="Strong"/>
    <w:basedOn w:val="Domylnaczcionkaakapitu"/>
    <w:uiPriority w:val="99"/>
    <w:qFormat/>
    <w:rsid w:val="001D171D"/>
    <w:rPr>
      <w:b/>
      <w:bCs/>
    </w:rPr>
  </w:style>
  <w:style w:type="paragraph" w:customStyle="1" w:styleId="Tekstpodstawowy22">
    <w:name w:val="Tekst podstawowy 22"/>
    <w:basedOn w:val="Normalny"/>
    <w:rsid w:val="005720DD"/>
    <w:pPr>
      <w:suppressAutoHyphens/>
      <w:spacing w:after="0" w:line="240" w:lineRule="auto"/>
    </w:pPr>
    <w:rPr>
      <w:rFonts w:ascii="Arial" w:eastAsia="Times New Roman" w:hAnsi="Arial" w:cs="Arial"/>
      <w:b/>
      <w:sz w:val="24"/>
      <w:szCs w:val="24"/>
      <w:lang w:eastAsia="ar-SA"/>
    </w:rPr>
  </w:style>
  <w:style w:type="paragraph" w:customStyle="1" w:styleId="Lista21">
    <w:name w:val="Lista 21"/>
    <w:basedOn w:val="Normalny"/>
    <w:uiPriority w:val="99"/>
    <w:semiHidden/>
    <w:rsid w:val="005720DD"/>
    <w:pPr>
      <w:suppressAutoHyphens/>
      <w:spacing w:after="0" w:line="360" w:lineRule="auto"/>
      <w:ind w:left="566" w:hanging="283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Lista31">
    <w:name w:val="Lista 31"/>
    <w:basedOn w:val="Normalny"/>
    <w:uiPriority w:val="99"/>
    <w:semiHidden/>
    <w:rsid w:val="005720DD"/>
    <w:pPr>
      <w:suppressAutoHyphens/>
      <w:spacing w:after="0" w:line="36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kapitzlistcxsppierwsze">
    <w:name w:val="akapitzlistcxsppierwsze"/>
    <w:basedOn w:val="Normalny"/>
    <w:uiPriority w:val="99"/>
    <w:rsid w:val="005720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cxspdrugie">
    <w:name w:val="akapitzlistcxspdrugie"/>
    <w:basedOn w:val="Normalny"/>
    <w:uiPriority w:val="99"/>
    <w:rsid w:val="005720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cxspnazwiskocxsppierwsze">
    <w:name w:val="akapitzlistcxspnazwiskocxsppierwsze"/>
    <w:basedOn w:val="Normalny"/>
    <w:uiPriority w:val="99"/>
    <w:rsid w:val="005720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2">
    <w:name w:val="Styl2"/>
    <w:basedOn w:val="Nagwek2"/>
    <w:uiPriority w:val="99"/>
    <w:rsid w:val="003731BC"/>
    <w:pPr>
      <w:widowControl w:val="0"/>
      <w:numPr>
        <w:numId w:val="4"/>
      </w:numPr>
      <w:suppressAutoHyphens/>
      <w:spacing w:before="200" w:after="0" w:line="240" w:lineRule="auto"/>
    </w:pPr>
    <w:rPr>
      <w:rFonts w:ascii="Times New Roman" w:eastAsia="Times New Roman" w:hAnsi="Times New Roman" w:cs="Times New Roman"/>
      <w:b/>
      <w:iCs/>
      <w:sz w:val="28"/>
      <w:szCs w:val="28"/>
      <w:lang w:eastAsia="ar-SA"/>
    </w:rPr>
  </w:style>
  <w:style w:type="paragraph" w:customStyle="1" w:styleId="Styl3">
    <w:name w:val="Styl3"/>
    <w:basedOn w:val="Normalny"/>
    <w:uiPriority w:val="99"/>
    <w:rsid w:val="003731BC"/>
    <w:pPr>
      <w:suppressAutoHyphens/>
      <w:autoSpaceDE w:val="0"/>
      <w:spacing w:before="48" w:after="48" w:line="240" w:lineRule="auto"/>
      <w:ind w:left="113"/>
      <w:jc w:val="both"/>
    </w:pPr>
    <w:rPr>
      <w:rFonts w:ascii="Arial" w:eastAsia="Calibri" w:hAnsi="Arial" w:cs="Arial"/>
      <w:b/>
      <w:sz w:val="24"/>
      <w:lang w:eastAsia="ar-SA"/>
    </w:rPr>
  </w:style>
  <w:style w:type="paragraph" w:customStyle="1" w:styleId="Styl4">
    <w:name w:val="Styl4"/>
    <w:basedOn w:val="Nagwek3"/>
    <w:uiPriority w:val="99"/>
    <w:rsid w:val="003731BC"/>
    <w:pPr>
      <w:keepLines w:val="0"/>
      <w:suppressAutoHyphens/>
      <w:spacing w:before="48" w:after="48" w:line="360" w:lineRule="auto"/>
      <w:ind w:left="1146" w:hanging="720"/>
    </w:pPr>
    <w:rPr>
      <w:rFonts w:ascii="Times New Roman" w:eastAsia="Times New Roman" w:hAnsi="Times New Roman" w:cs="Calibri"/>
      <w:b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2A4CF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rsid w:val="002A4CF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rsid w:val="002A4CF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rsid w:val="002A4CF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2A4CF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PG2">
    <w:name w:val="PG2"/>
    <w:basedOn w:val="Normalny"/>
    <w:uiPriority w:val="99"/>
    <w:rsid w:val="002A4CF0"/>
    <w:pPr>
      <w:spacing w:after="0" w:line="240" w:lineRule="auto"/>
      <w:jc w:val="center"/>
    </w:pPr>
    <w:rPr>
      <w:rFonts w:ascii="Arial" w:eastAsia="Times New Roman" w:hAnsi="Arial" w:cs="Times New Roman"/>
      <w:sz w:val="16"/>
      <w:szCs w:val="20"/>
      <w:lang w:val="fr-FR" w:eastAsia="pl-PL"/>
    </w:rPr>
  </w:style>
  <w:style w:type="paragraph" w:customStyle="1" w:styleId="Normal0">
    <w:name w:val="Normal0"/>
    <w:basedOn w:val="Normalny"/>
    <w:uiPriority w:val="99"/>
    <w:rsid w:val="002A4CF0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lang w:eastAsia="pl-PL"/>
    </w:rPr>
  </w:style>
  <w:style w:type="paragraph" w:customStyle="1" w:styleId="Default">
    <w:name w:val="Default"/>
    <w:rsid w:val="002A4CF0"/>
    <w:pPr>
      <w:autoSpaceDE w:val="0"/>
      <w:autoSpaceDN w:val="0"/>
      <w:adjustRightInd w:val="0"/>
      <w:spacing w:after="0" w:line="240" w:lineRule="auto"/>
    </w:pPr>
    <w:rPr>
      <w:rFonts w:ascii="Humnst777EU" w:eastAsia="Times New Roman" w:hAnsi="Humnst777EU" w:cs="Humnst777EU"/>
      <w:color w:val="000000"/>
      <w:sz w:val="24"/>
      <w:szCs w:val="24"/>
      <w:lang w:eastAsia="pl-PL"/>
    </w:rPr>
  </w:style>
  <w:style w:type="paragraph" w:customStyle="1" w:styleId="Zwykytekst1">
    <w:name w:val="Zwykły tekst1"/>
    <w:basedOn w:val="Normalny"/>
    <w:uiPriority w:val="99"/>
    <w:rsid w:val="002A4CF0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2A4CF0"/>
    <w:pPr>
      <w:widowControl w:val="0"/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A4CF0"/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customStyle="1" w:styleId="StylStylTekstpodstawowy3Arial11ptWyjustowanyPierwszywi">
    <w:name w:val="Styl Styl Tekst podstawowy 3 + Arial 11 pt Wyjustowany Pierwszy wi..."/>
    <w:basedOn w:val="Normalny"/>
    <w:uiPriority w:val="99"/>
    <w:rsid w:val="002A4CF0"/>
    <w:pPr>
      <w:spacing w:after="120" w:line="240" w:lineRule="auto"/>
      <w:ind w:left="851"/>
      <w:jc w:val="both"/>
    </w:pPr>
    <w:rPr>
      <w:rFonts w:ascii="Arial" w:eastAsia="Times New Roman" w:hAnsi="Arial" w:cs="Times New Roman"/>
      <w:szCs w:val="20"/>
      <w:lang w:eastAsia="pl-PL"/>
    </w:rPr>
  </w:style>
  <w:style w:type="numbering" w:customStyle="1" w:styleId="Biecalista1">
    <w:name w:val="Bieżąca lista1"/>
    <w:rsid w:val="002A4CF0"/>
    <w:pPr>
      <w:numPr>
        <w:numId w:val="5"/>
      </w:numPr>
    </w:pPr>
  </w:style>
  <w:style w:type="paragraph" w:customStyle="1" w:styleId="tre1">
    <w:name w:val="treść 1"/>
    <w:basedOn w:val="Normalny"/>
    <w:uiPriority w:val="99"/>
    <w:rsid w:val="002A4CF0"/>
    <w:pPr>
      <w:spacing w:before="120" w:after="0" w:line="360" w:lineRule="auto"/>
      <w:ind w:left="357" w:firstLine="454"/>
      <w:jc w:val="both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zwykytekst">
    <w:name w:val="zwykły tekst"/>
    <w:basedOn w:val="Normalny"/>
    <w:uiPriority w:val="99"/>
    <w:rsid w:val="002A4CF0"/>
    <w:pPr>
      <w:spacing w:after="0" w:line="240" w:lineRule="auto"/>
      <w:jc w:val="both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Standard">
    <w:name w:val="Standard"/>
    <w:rsid w:val="002A4CF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Textbody">
    <w:name w:val="Text body"/>
    <w:rsid w:val="002A4CF0"/>
    <w:pPr>
      <w:widowControl w:val="0"/>
      <w:suppressAutoHyphens/>
      <w:autoSpaceDN w:val="0"/>
      <w:spacing w:after="0" w:line="360" w:lineRule="auto"/>
      <w:jc w:val="both"/>
      <w:textAlignment w:val="baseline"/>
    </w:pPr>
    <w:rPr>
      <w:rFonts w:ascii="Arial" w:eastAsia="Times New Roman" w:hAnsi="Arial" w:cs="Arial"/>
      <w:kern w:val="3"/>
      <w:lang w:eastAsia="pl-PL"/>
    </w:rPr>
  </w:style>
  <w:style w:type="paragraph" w:styleId="Tekstpodstawowywcity3">
    <w:name w:val="Body Text Indent 3"/>
    <w:link w:val="Tekstpodstawowywcity3Znak"/>
    <w:uiPriority w:val="99"/>
    <w:qFormat/>
    <w:rsid w:val="002A4CF0"/>
    <w:pPr>
      <w:widowControl w:val="0"/>
      <w:suppressAutoHyphens/>
      <w:autoSpaceDN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kern w:val="3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2A4CF0"/>
    <w:rPr>
      <w:rFonts w:ascii="Times New Roman" w:eastAsia="Times New Roman" w:hAnsi="Times New Roman" w:cs="Times New Roman"/>
      <w:kern w:val="3"/>
      <w:sz w:val="16"/>
      <w:szCs w:val="16"/>
      <w:lang w:eastAsia="pl-PL"/>
    </w:rPr>
  </w:style>
  <w:style w:type="paragraph" w:customStyle="1" w:styleId="ClientsBriefNormal">
    <w:name w:val="Client's Brief Normal"/>
    <w:basedOn w:val="Normalny"/>
    <w:link w:val="ClientsBriefNormalCar"/>
    <w:uiPriority w:val="99"/>
    <w:rsid w:val="002A4CF0"/>
    <w:pPr>
      <w:spacing w:after="0" w:line="240" w:lineRule="auto"/>
      <w:ind w:left="720"/>
    </w:pPr>
    <w:rPr>
      <w:rFonts w:ascii="Calibri" w:eastAsia="Times New Roman" w:hAnsi="Calibri" w:cs="Times New Roman"/>
      <w:szCs w:val="24"/>
      <w:lang w:val="fr-FR" w:eastAsia="fr-FR"/>
    </w:rPr>
  </w:style>
  <w:style w:type="character" w:customStyle="1" w:styleId="ClientsBriefNormalCar">
    <w:name w:val="Client's Brief Normal Car"/>
    <w:link w:val="ClientsBriefNormal"/>
    <w:uiPriority w:val="99"/>
    <w:rsid w:val="002A4CF0"/>
    <w:rPr>
      <w:rFonts w:ascii="Calibri" w:eastAsia="Times New Roman" w:hAnsi="Calibri" w:cs="Times New Roman"/>
      <w:szCs w:val="24"/>
      <w:lang w:val="fr-FR" w:eastAsia="fr-FR"/>
    </w:rPr>
  </w:style>
  <w:style w:type="paragraph" w:styleId="Tekstprzypisukocowego">
    <w:name w:val="endnote text"/>
    <w:basedOn w:val="Normalny"/>
    <w:link w:val="TekstprzypisukocowegoZnak"/>
    <w:uiPriority w:val="99"/>
    <w:rsid w:val="002A4C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2A4CF0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Spistreci4">
    <w:name w:val="toc 4"/>
    <w:basedOn w:val="Normalny"/>
    <w:next w:val="Normalny"/>
    <w:autoRedefine/>
    <w:uiPriority w:val="39"/>
    <w:unhideWhenUsed/>
    <w:rsid w:val="00880185"/>
    <w:pPr>
      <w:spacing w:after="100"/>
      <w:ind w:left="660"/>
    </w:pPr>
    <w:rPr>
      <w:rFonts w:eastAsiaTheme="minorEastAsia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880185"/>
    <w:pPr>
      <w:spacing w:after="100"/>
      <w:ind w:left="880"/>
    </w:pPr>
    <w:rPr>
      <w:rFonts w:eastAsiaTheme="minorEastAsia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880185"/>
    <w:pPr>
      <w:spacing w:after="100"/>
      <w:ind w:left="1100"/>
    </w:pPr>
    <w:rPr>
      <w:rFonts w:eastAsiaTheme="minorEastAsia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880185"/>
    <w:pPr>
      <w:spacing w:after="100"/>
      <w:ind w:left="1320"/>
    </w:pPr>
    <w:rPr>
      <w:rFonts w:eastAsiaTheme="minorEastAsia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880185"/>
    <w:pPr>
      <w:spacing w:after="100"/>
      <w:ind w:left="1540"/>
    </w:pPr>
    <w:rPr>
      <w:rFonts w:eastAsiaTheme="minorEastAsia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880185"/>
    <w:pPr>
      <w:spacing w:after="100"/>
      <w:ind w:left="1760"/>
    </w:pPr>
    <w:rPr>
      <w:rFonts w:eastAsiaTheme="minorEastAsia"/>
      <w:lang w:eastAsia="pl-PL"/>
    </w:rPr>
  </w:style>
  <w:style w:type="paragraph" w:customStyle="1" w:styleId="StinkingStyles1">
    <w:name w:val="Stinking Styles1"/>
    <w:basedOn w:val="Normalny"/>
    <w:uiPriority w:val="99"/>
    <w:rsid w:val="007504D9"/>
    <w:pPr>
      <w:tabs>
        <w:tab w:val="center" w:pos="4680"/>
        <w:tab w:val="right" w:pos="9360"/>
      </w:tabs>
    </w:pPr>
    <w:rPr>
      <w:rFonts w:ascii="Calibri" w:eastAsia="MS ??" w:hAnsi="Calibri" w:cs="Times New Roman"/>
      <w:lang w:val="en-US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016413"/>
    <w:pPr>
      <w:suppressAutoHyphens/>
      <w:spacing w:after="60" w:line="240" w:lineRule="auto"/>
      <w:jc w:val="center"/>
    </w:pPr>
    <w:rPr>
      <w:rFonts w:ascii="Cambria" w:eastAsia="Times New Roman" w:hAnsi="Cambria" w:cs="Times New Roman"/>
      <w:sz w:val="24"/>
      <w:szCs w:val="24"/>
      <w:lang w:eastAsia="ar-SA"/>
    </w:rPr>
  </w:style>
  <w:style w:type="character" w:customStyle="1" w:styleId="PodtytuZnak">
    <w:name w:val="Podtytuł Znak"/>
    <w:basedOn w:val="Domylnaczcionkaakapitu"/>
    <w:link w:val="Podtytu"/>
    <w:uiPriority w:val="99"/>
    <w:qFormat/>
    <w:rsid w:val="00016413"/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Tekstpodstawowy21">
    <w:name w:val="Tekst podstawowy 21"/>
    <w:basedOn w:val="Normalny"/>
    <w:uiPriority w:val="99"/>
    <w:rsid w:val="00F84CF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ROTECTNAGWEK1">
    <w:name w:val="PROTECT_NAGŁÓWEK 1"/>
    <w:basedOn w:val="Normalny"/>
    <w:next w:val="Normalny"/>
    <w:uiPriority w:val="99"/>
    <w:rsid w:val="00F84CF0"/>
    <w:pPr>
      <w:keepNext/>
      <w:numPr>
        <w:numId w:val="6"/>
      </w:numPr>
      <w:autoSpaceDE w:val="0"/>
      <w:autoSpaceDN w:val="0"/>
      <w:adjustRightInd w:val="0"/>
      <w:spacing w:before="480" w:after="480" w:line="240" w:lineRule="auto"/>
      <w:jc w:val="both"/>
      <w:outlineLvl w:val="0"/>
    </w:pPr>
    <w:rPr>
      <w:rFonts w:ascii="Arial" w:eastAsia="Times New Roman" w:hAnsi="Arial" w:cs="Arial"/>
      <w:b/>
      <w:kern w:val="32"/>
      <w:sz w:val="28"/>
      <w:szCs w:val="32"/>
      <w:lang w:eastAsia="pl-PL"/>
    </w:rPr>
  </w:style>
  <w:style w:type="paragraph" w:customStyle="1" w:styleId="PROTECTNANGWEK2">
    <w:name w:val="PROTECT_NANGŁÓWEK 2"/>
    <w:basedOn w:val="Normalny"/>
    <w:link w:val="PROTECTNANGWEK2Znak"/>
    <w:uiPriority w:val="99"/>
    <w:rsid w:val="00F84CF0"/>
    <w:pPr>
      <w:numPr>
        <w:ilvl w:val="1"/>
        <w:numId w:val="6"/>
      </w:numPr>
      <w:autoSpaceDE w:val="0"/>
      <w:autoSpaceDN w:val="0"/>
      <w:adjustRightInd w:val="0"/>
      <w:spacing w:before="240" w:after="240" w:line="240" w:lineRule="auto"/>
      <w:jc w:val="both"/>
    </w:pPr>
    <w:rPr>
      <w:rFonts w:ascii="Arial" w:eastAsia="Times New Roman" w:hAnsi="Arial" w:cs="Arial"/>
      <w:b/>
      <w:sz w:val="24"/>
      <w:szCs w:val="24"/>
      <w:lang w:eastAsia="pl-PL"/>
    </w:rPr>
  </w:style>
  <w:style w:type="paragraph" w:customStyle="1" w:styleId="PROTECTNAGWEK3">
    <w:name w:val="PROTECT_NAGŁÓWEK 3"/>
    <w:basedOn w:val="PROTECTNANGWEK2"/>
    <w:uiPriority w:val="99"/>
    <w:rsid w:val="00F84CF0"/>
    <w:pPr>
      <w:numPr>
        <w:ilvl w:val="2"/>
      </w:numPr>
      <w:tabs>
        <w:tab w:val="num" w:pos="360"/>
      </w:tabs>
      <w:ind w:left="283" w:hanging="283"/>
    </w:pPr>
  </w:style>
  <w:style w:type="character" w:customStyle="1" w:styleId="PROTECTNANGWEK2Znak">
    <w:name w:val="PROTECT_NANGŁÓWEK 2 Znak"/>
    <w:basedOn w:val="Domylnaczcionkaakapitu"/>
    <w:link w:val="PROTECTNANGWEK2"/>
    <w:uiPriority w:val="99"/>
    <w:rsid w:val="00F84CF0"/>
    <w:rPr>
      <w:rFonts w:ascii="Arial" w:eastAsia="Times New Roman" w:hAnsi="Arial" w:cs="Arial"/>
      <w:b/>
      <w:sz w:val="24"/>
      <w:szCs w:val="24"/>
      <w:lang w:eastAsia="pl-PL"/>
    </w:rPr>
  </w:style>
  <w:style w:type="paragraph" w:customStyle="1" w:styleId="Nag3wek2">
    <w:name w:val="Nag3ówek 2"/>
    <w:basedOn w:val="Default"/>
    <w:next w:val="Default"/>
    <w:uiPriority w:val="99"/>
    <w:rsid w:val="009A407F"/>
    <w:rPr>
      <w:rFonts w:ascii="Calibri" w:eastAsiaTheme="minorHAnsi" w:hAnsi="Calibri" w:cstheme="minorBidi"/>
      <w:color w:val="auto"/>
      <w:lang w:eastAsia="en-US"/>
    </w:rPr>
  </w:style>
  <w:style w:type="paragraph" w:customStyle="1" w:styleId="Nag3wek">
    <w:name w:val="Nag3ówek"/>
    <w:basedOn w:val="Default"/>
    <w:next w:val="Default"/>
    <w:uiPriority w:val="99"/>
    <w:rsid w:val="009A407F"/>
    <w:rPr>
      <w:rFonts w:ascii="Calibri" w:eastAsiaTheme="minorHAnsi" w:hAnsi="Calibri" w:cstheme="minorBidi"/>
      <w:color w:val="auto"/>
      <w:lang w:eastAsia="en-US"/>
    </w:rPr>
  </w:style>
  <w:style w:type="paragraph" w:customStyle="1" w:styleId="StinkingStyles">
    <w:name w:val="Stinking Styles"/>
    <w:basedOn w:val="Default"/>
    <w:next w:val="Default"/>
    <w:uiPriority w:val="99"/>
    <w:rsid w:val="009A407F"/>
    <w:rPr>
      <w:rFonts w:ascii="Calibri" w:eastAsiaTheme="minorHAnsi" w:hAnsi="Calibri" w:cstheme="minorBidi"/>
      <w:color w:val="auto"/>
      <w:lang w:eastAsia="en-US"/>
    </w:rPr>
  </w:style>
  <w:style w:type="character" w:customStyle="1" w:styleId="bbtext">
    <w:name w:val="bbtext"/>
    <w:uiPriority w:val="99"/>
    <w:rsid w:val="009A407F"/>
    <w:rPr>
      <w:rFonts w:cs="Calibri"/>
      <w:color w:val="000000"/>
      <w:sz w:val="22"/>
      <w:szCs w:val="22"/>
    </w:rPr>
  </w:style>
  <w:style w:type="paragraph" w:customStyle="1" w:styleId="Nag3wek3">
    <w:name w:val="Nag3ówek 3"/>
    <w:basedOn w:val="Default"/>
    <w:next w:val="Default"/>
    <w:uiPriority w:val="99"/>
    <w:rsid w:val="009A407F"/>
    <w:rPr>
      <w:rFonts w:ascii="Calibri" w:eastAsiaTheme="minorHAnsi" w:hAnsi="Calibri" w:cstheme="minorBidi"/>
      <w:color w:val="auto"/>
      <w:lang w:eastAsia="en-US"/>
    </w:rPr>
  </w:style>
  <w:style w:type="character" w:styleId="HTML-cytat">
    <w:name w:val="HTML Cite"/>
    <w:basedOn w:val="Domylnaczcionkaakapitu"/>
    <w:uiPriority w:val="99"/>
    <w:semiHidden/>
    <w:unhideWhenUsed/>
    <w:rsid w:val="00FE411B"/>
    <w:rPr>
      <w:i/>
      <w:iCs/>
    </w:rPr>
  </w:style>
  <w:style w:type="character" w:customStyle="1" w:styleId="BezodstpwZnak">
    <w:name w:val="Bez odstępów Znak"/>
    <w:aliases w:val="Obrazek Znak,Bez odstępów1 Znak"/>
    <w:link w:val="Bezodstpw"/>
    <w:uiPriority w:val="99"/>
    <w:rsid w:val="00D93970"/>
  </w:style>
  <w:style w:type="character" w:styleId="UyteHipercze">
    <w:name w:val="FollowedHyperlink"/>
    <w:basedOn w:val="Domylnaczcionkaakapitu"/>
    <w:uiPriority w:val="99"/>
    <w:semiHidden/>
    <w:unhideWhenUsed/>
    <w:rsid w:val="00943655"/>
    <w:rPr>
      <w:color w:val="800080" w:themeColor="followedHyperlink"/>
      <w:u w:val="singl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72488"/>
    <w:rPr>
      <w:vertAlign w:val="superscript"/>
    </w:rPr>
  </w:style>
  <w:style w:type="paragraph" w:customStyle="1" w:styleId="Wypunktowany">
    <w:name w:val="Wypunktowany"/>
    <w:basedOn w:val="Normalny"/>
    <w:rsid w:val="00B72488"/>
    <w:pPr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Pogrubienie">
    <w:name w:val="Styl Pogrubienie"/>
    <w:rsid w:val="00B72488"/>
    <w:rPr>
      <w:b/>
      <w:bCs/>
    </w:rPr>
  </w:style>
  <w:style w:type="paragraph" w:customStyle="1" w:styleId="Wypunktowanie">
    <w:name w:val="Wypunktowanie"/>
    <w:basedOn w:val="Normalny"/>
    <w:link w:val="WypunktowanieZnak"/>
    <w:rsid w:val="00B72488"/>
    <w:pPr>
      <w:keepLines/>
      <w:numPr>
        <w:numId w:val="7"/>
      </w:numPr>
      <w:suppressAutoHyphens/>
      <w:spacing w:after="0" w:line="240" w:lineRule="auto"/>
      <w:jc w:val="both"/>
    </w:pPr>
    <w:rPr>
      <w:rFonts w:ascii="Trebuchet MS" w:eastAsia="Lucida Sans Unicode" w:hAnsi="Trebuchet MS" w:cs="Times New Roman"/>
      <w:kern w:val="1"/>
      <w:sz w:val="20"/>
      <w:szCs w:val="24"/>
    </w:rPr>
  </w:style>
  <w:style w:type="character" w:customStyle="1" w:styleId="WypunktowanieZnak">
    <w:name w:val="Wypunktowanie Znak"/>
    <w:basedOn w:val="Domylnaczcionkaakapitu"/>
    <w:link w:val="Wypunktowanie"/>
    <w:rsid w:val="00B72488"/>
    <w:rPr>
      <w:rFonts w:ascii="Trebuchet MS" w:eastAsia="Lucida Sans Unicode" w:hAnsi="Trebuchet MS" w:cs="Times New Roman"/>
      <w:kern w:val="1"/>
      <w:sz w:val="20"/>
      <w:szCs w:val="24"/>
    </w:rPr>
  </w:style>
  <w:style w:type="paragraph" w:customStyle="1" w:styleId="Tytu3a">
    <w:name w:val="Tytuł 3a"/>
    <w:basedOn w:val="Normalny"/>
    <w:rsid w:val="00B72488"/>
    <w:pPr>
      <w:keepLines/>
      <w:shd w:val="clear" w:color="auto" w:fill="666666"/>
      <w:tabs>
        <w:tab w:val="left" w:pos="360"/>
      </w:tabs>
      <w:suppressAutoHyphens/>
      <w:spacing w:before="200" w:line="240" w:lineRule="auto"/>
    </w:pPr>
    <w:rPr>
      <w:rFonts w:ascii="Trebuchet MS" w:eastAsia="Lucida Sans Unicode" w:hAnsi="Trebuchet MS" w:cs="Times New Roman"/>
      <w:b/>
      <w:color w:val="FFFFFF"/>
      <w:kern w:val="48"/>
      <w:sz w:val="20"/>
      <w:szCs w:val="24"/>
    </w:rPr>
  </w:style>
  <w:style w:type="paragraph" w:styleId="Lista2">
    <w:name w:val="List 2"/>
    <w:basedOn w:val="Normalny"/>
    <w:uiPriority w:val="99"/>
    <w:semiHidden/>
    <w:rsid w:val="00B72488"/>
    <w:pPr>
      <w:ind w:left="566" w:hanging="283"/>
      <w:contextualSpacing/>
    </w:pPr>
    <w:rPr>
      <w:rFonts w:ascii="Calibri" w:eastAsia="Calibri" w:hAnsi="Calibri" w:cs="Times New Roman"/>
    </w:rPr>
  </w:style>
  <w:style w:type="paragraph" w:styleId="Legenda">
    <w:name w:val="caption"/>
    <w:basedOn w:val="Normalny"/>
    <w:next w:val="Normalny"/>
    <w:qFormat/>
    <w:rsid w:val="00B72488"/>
    <w:rPr>
      <w:rFonts w:ascii="Calibri" w:eastAsia="Calibri" w:hAnsi="Calibri" w:cs="Times New Roman"/>
      <w:b/>
      <w:bCs/>
      <w:sz w:val="20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rsid w:val="00B72488"/>
    <w:pPr>
      <w:shd w:val="clear" w:color="auto" w:fill="000080"/>
    </w:pPr>
    <w:rPr>
      <w:rFonts w:ascii="Tahoma" w:eastAsia="Calibri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B72488"/>
    <w:rPr>
      <w:rFonts w:ascii="Tahoma" w:eastAsia="Calibri" w:hAnsi="Tahoma" w:cs="Tahoma"/>
      <w:sz w:val="20"/>
      <w:szCs w:val="20"/>
      <w:shd w:val="clear" w:color="auto" w:fill="000080"/>
    </w:rPr>
  </w:style>
  <w:style w:type="paragraph" w:customStyle="1" w:styleId="Spistreci51">
    <w:name w:val="Spis treści 5.1"/>
    <w:basedOn w:val="Spistreci4"/>
    <w:next w:val="Spistreci4"/>
    <w:uiPriority w:val="99"/>
    <w:rsid w:val="00B72488"/>
    <w:pPr>
      <w:tabs>
        <w:tab w:val="left" w:pos="1021"/>
        <w:tab w:val="left" w:pos="1985"/>
        <w:tab w:val="right" w:leader="dot" w:pos="9060"/>
      </w:tabs>
      <w:ind w:left="1021"/>
    </w:pPr>
    <w:rPr>
      <w:rFonts w:ascii="Calibri" w:eastAsia="Times New Roman" w:hAnsi="Calibri" w:cs="Times New Roman"/>
    </w:rPr>
  </w:style>
  <w:style w:type="character" w:styleId="Uwydatnienie">
    <w:name w:val="Emphasis"/>
    <w:basedOn w:val="Domylnaczcionkaakapitu"/>
    <w:uiPriority w:val="20"/>
    <w:qFormat/>
    <w:rsid w:val="00F3235F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4418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44188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44188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4418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44188B"/>
    <w:rPr>
      <w:b/>
      <w:bCs/>
      <w:sz w:val="20"/>
      <w:szCs w:val="20"/>
    </w:rPr>
  </w:style>
  <w:style w:type="paragraph" w:customStyle="1" w:styleId="Nagwek11">
    <w:name w:val="Nagłówek 11"/>
    <w:basedOn w:val="Standard"/>
    <w:next w:val="Standard"/>
    <w:qFormat/>
    <w:rsid w:val="00C81908"/>
    <w:pPr>
      <w:keepNext/>
      <w:numPr>
        <w:numId w:val="8"/>
      </w:numPr>
      <w:spacing w:before="360" w:after="240"/>
      <w:textAlignment w:val="auto"/>
      <w:outlineLvl w:val="0"/>
    </w:pPr>
    <w:rPr>
      <w:rFonts w:ascii="Arial Narrow" w:hAnsi="Arial Narrow" w:cs="Arial Narrow"/>
      <w:b/>
      <w:sz w:val="28"/>
      <w:szCs w:val="20"/>
      <w:lang w:eastAsia="zh-CN"/>
    </w:rPr>
  </w:style>
  <w:style w:type="paragraph" w:customStyle="1" w:styleId="Nagwek21">
    <w:name w:val="Nagłówek 21"/>
    <w:basedOn w:val="Standard"/>
    <w:next w:val="Standard"/>
    <w:qFormat/>
    <w:rsid w:val="00C81908"/>
    <w:pPr>
      <w:keepNext/>
      <w:numPr>
        <w:ilvl w:val="1"/>
        <w:numId w:val="8"/>
      </w:numPr>
      <w:tabs>
        <w:tab w:val="left" w:pos="1560"/>
      </w:tabs>
      <w:jc w:val="both"/>
      <w:textAlignment w:val="auto"/>
      <w:outlineLvl w:val="1"/>
    </w:pPr>
    <w:rPr>
      <w:rFonts w:ascii="Arial Narrow" w:hAnsi="Arial Narrow" w:cs="Arial Narrow"/>
      <w:b/>
      <w:szCs w:val="20"/>
      <w:lang w:eastAsia="zh-CN"/>
    </w:rPr>
  </w:style>
  <w:style w:type="paragraph" w:customStyle="1" w:styleId="Nagwek31">
    <w:name w:val="Nagłówek 31"/>
    <w:basedOn w:val="Standard"/>
    <w:next w:val="Standard"/>
    <w:rsid w:val="00C81908"/>
    <w:pPr>
      <w:keepNext/>
      <w:numPr>
        <w:ilvl w:val="2"/>
        <w:numId w:val="8"/>
      </w:numPr>
      <w:jc w:val="both"/>
      <w:textAlignment w:val="auto"/>
      <w:outlineLvl w:val="2"/>
    </w:pPr>
    <w:rPr>
      <w:rFonts w:ascii="Arial Narrow" w:hAnsi="Arial Narrow" w:cs="Arial Narrow"/>
      <w:szCs w:val="20"/>
      <w:lang w:eastAsia="zh-CN"/>
    </w:rPr>
  </w:style>
  <w:style w:type="paragraph" w:customStyle="1" w:styleId="Textbodyindent">
    <w:name w:val="Text body indent"/>
    <w:basedOn w:val="Standard"/>
    <w:rsid w:val="00C81908"/>
    <w:pPr>
      <w:ind w:left="705"/>
      <w:jc w:val="both"/>
      <w:textAlignment w:val="auto"/>
    </w:pPr>
    <w:rPr>
      <w:rFonts w:ascii="Arial" w:hAnsi="Arial" w:cs="Arial"/>
      <w:szCs w:val="20"/>
      <w:lang w:eastAsia="zh-CN"/>
    </w:rPr>
  </w:style>
  <w:style w:type="paragraph" w:customStyle="1" w:styleId="StandardArial">
    <w:name w:val="Standard + Arial"/>
    <w:basedOn w:val="Normalny"/>
    <w:uiPriority w:val="99"/>
    <w:rsid w:val="00C81908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numbering" w:customStyle="1" w:styleId="WWOutlineListStyle">
    <w:name w:val="WW_OutlineListStyle"/>
    <w:rsid w:val="00C81908"/>
    <w:pPr>
      <w:numPr>
        <w:numId w:val="8"/>
      </w:numPr>
    </w:pPr>
  </w:style>
  <w:style w:type="numbering" w:customStyle="1" w:styleId="WW8Num20">
    <w:name w:val="WW8Num20"/>
    <w:rsid w:val="00C81908"/>
    <w:pPr>
      <w:numPr>
        <w:numId w:val="9"/>
      </w:numPr>
    </w:pPr>
  </w:style>
  <w:style w:type="paragraph" w:customStyle="1" w:styleId="Layetananormal">
    <w:name w:val="Layetana normal"/>
    <w:basedOn w:val="Normalny"/>
    <w:link w:val="LayetananormalChar"/>
    <w:qFormat/>
    <w:rsid w:val="0048044D"/>
    <w:pPr>
      <w:spacing w:after="0" w:line="259" w:lineRule="auto"/>
      <w:jc w:val="both"/>
    </w:pPr>
    <w:rPr>
      <w:rFonts w:ascii="Arial Narrow" w:hAnsi="Arial Narrow"/>
      <w:sz w:val="24"/>
      <w:lang w:val="en-US"/>
    </w:rPr>
  </w:style>
  <w:style w:type="character" w:customStyle="1" w:styleId="LayetananormalChar">
    <w:name w:val="Layetana normal Char"/>
    <w:basedOn w:val="BezodstpwZnak"/>
    <w:link w:val="Layetananormal"/>
    <w:rsid w:val="0048044D"/>
    <w:rPr>
      <w:rFonts w:ascii="Arial Narrow" w:hAnsi="Arial Narrow"/>
      <w:sz w:val="24"/>
      <w:lang w:val="en-US"/>
    </w:rPr>
  </w:style>
  <w:style w:type="paragraph" w:customStyle="1" w:styleId="wiosna">
    <w:name w:val="wiosna"/>
    <w:rsid w:val="00A03906"/>
    <w:pPr>
      <w:suppressAutoHyphens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0"/>
      <w:lang w:val="cs-CZ" w:eastAsia="ar-SA"/>
    </w:rPr>
  </w:style>
  <w:style w:type="paragraph" w:customStyle="1" w:styleId="BodyText21">
    <w:name w:val="Body Text 21"/>
    <w:basedOn w:val="Normalny"/>
    <w:rsid w:val="00A03906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0"/>
      <w:lang w:eastAsia="ar-SA"/>
    </w:rPr>
  </w:style>
  <w:style w:type="numbering" w:customStyle="1" w:styleId="WW8Num10">
    <w:name w:val="WW8Num10"/>
    <w:basedOn w:val="Bezlisty"/>
    <w:rsid w:val="00A03906"/>
    <w:pPr>
      <w:numPr>
        <w:numId w:val="12"/>
      </w:numPr>
    </w:pPr>
  </w:style>
  <w:style w:type="numbering" w:customStyle="1" w:styleId="WW8Num14">
    <w:name w:val="WW8Num14"/>
    <w:basedOn w:val="Bezlisty"/>
    <w:rsid w:val="00A03906"/>
    <w:pPr>
      <w:numPr>
        <w:numId w:val="13"/>
      </w:numPr>
    </w:pPr>
  </w:style>
  <w:style w:type="numbering" w:customStyle="1" w:styleId="WW8Num16">
    <w:name w:val="WW8Num16"/>
    <w:basedOn w:val="Bezlisty"/>
    <w:rsid w:val="00A03906"/>
    <w:pPr>
      <w:numPr>
        <w:numId w:val="14"/>
      </w:numPr>
    </w:pPr>
  </w:style>
  <w:style w:type="numbering" w:customStyle="1" w:styleId="WW8Num18">
    <w:name w:val="WW8Num18"/>
    <w:basedOn w:val="Bezlisty"/>
    <w:rsid w:val="00A03906"/>
    <w:pPr>
      <w:numPr>
        <w:numId w:val="15"/>
      </w:numPr>
    </w:pPr>
  </w:style>
  <w:style w:type="paragraph" w:customStyle="1" w:styleId="B00-normalny">
    <w:name w:val="B00-normalny"/>
    <w:link w:val="B00-normalnyZnak"/>
    <w:rsid w:val="00A03906"/>
    <w:pPr>
      <w:spacing w:before="120" w:after="120" w:line="240" w:lineRule="auto"/>
    </w:pPr>
    <w:rPr>
      <w:rFonts w:ascii="Arial Narrow" w:eastAsia="Calibri" w:hAnsi="Arial Narrow" w:cs="Times New Roman"/>
      <w:sz w:val="20"/>
      <w:szCs w:val="24"/>
      <w:lang w:eastAsia="pl-PL"/>
    </w:rPr>
  </w:style>
  <w:style w:type="character" w:customStyle="1" w:styleId="B00-normalnyZnak">
    <w:name w:val="B00-normalny Znak"/>
    <w:link w:val="B00-normalny"/>
    <w:rsid w:val="00A03906"/>
    <w:rPr>
      <w:rFonts w:ascii="Arial Narrow" w:eastAsia="Calibri" w:hAnsi="Arial Narrow" w:cs="Times New Roman"/>
      <w:sz w:val="20"/>
      <w:szCs w:val="24"/>
      <w:lang w:eastAsia="pl-PL"/>
    </w:rPr>
  </w:style>
  <w:style w:type="paragraph" w:customStyle="1" w:styleId="StylStylStyl112ptDolewej">
    <w:name w:val="Styl Styl Styl1 + 12 pt + Do lewej"/>
    <w:basedOn w:val="Normalny"/>
    <w:uiPriority w:val="99"/>
    <w:rsid w:val="00A03906"/>
    <w:pPr>
      <w:keepNext/>
      <w:numPr>
        <w:numId w:val="16"/>
      </w:numPr>
      <w:pBdr>
        <w:left w:val="single" w:sz="24" w:space="4" w:color="000000"/>
      </w:pBdr>
      <w:shd w:val="clear" w:color="auto" w:fill="E6E6E6"/>
      <w:autoSpaceDE w:val="0"/>
      <w:autoSpaceDN w:val="0"/>
      <w:adjustRightInd w:val="0"/>
      <w:spacing w:before="240" w:after="240" w:line="240" w:lineRule="auto"/>
      <w:outlineLvl w:val="0"/>
    </w:pPr>
    <w:rPr>
      <w:rFonts w:ascii="Arial" w:eastAsia="Times New Roman" w:hAnsi="Arial" w:cs="Times New Roman"/>
      <w:b/>
      <w:bCs/>
      <w:kern w:val="32"/>
      <w:sz w:val="24"/>
      <w:szCs w:val="20"/>
      <w:lang w:eastAsia="pl-PL"/>
    </w:rPr>
  </w:style>
  <w:style w:type="paragraph" w:customStyle="1" w:styleId="Tabela">
    <w:name w:val="Tabela"/>
    <w:next w:val="Normalny"/>
    <w:uiPriority w:val="99"/>
    <w:rsid w:val="00A03906"/>
    <w:pPr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pl-PL"/>
    </w:rPr>
  </w:style>
  <w:style w:type="character" w:customStyle="1" w:styleId="czeinternetowe">
    <w:name w:val="Łącze internetowe"/>
    <w:uiPriority w:val="99"/>
    <w:rsid w:val="00846A88"/>
    <w:rPr>
      <w:color w:val="0000FF"/>
      <w:u w:val="single"/>
    </w:rPr>
  </w:style>
  <w:style w:type="character" w:customStyle="1" w:styleId="AkapitzlistZnak">
    <w:name w:val="Akapit z listą Znak"/>
    <w:aliases w:val="BulletC Znak,Numerowanie Znak,Obiekt Znak,List Paragraph1 Znak,List Paragraph Znak,Akapit z listą1 Znak,Akapit z nr Znak"/>
    <w:link w:val="Akapitzlist"/>
    <w:uiPriority w:val="34"/>
    <w:qFormat/>
    <w:rsid w:val="00846A88"/>
  </w:style>
  <w:style w:type="character" w:customStyle="1" w:styleId="Teksttreci">
    <w:name w:val="Tekst treści"/>
    <w:basedOn w:val="Domylnaczcionkaakapitu"/>
    <w:qFormat/>
    <w:rsid w:val="00846A88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7"/>
      <w:szCs w:val="17"/>
      <w:u w:val="none"/>
      <w:lang w:val="pl-PL" w:eastAsia="pl-PL" w:bidi="pl-PL"/>
    </w:rPr>
  </w:style>
  <w:style w:type="character" w:customStyle="1" w:styleId="WW8Num2z0">
    <w:name w:val="WW8Num2z0"/>
    <w:qFormat/>
    <w:rsid w:val="00846A88"/>
    <w:rPr>
      <w:rFonts w:ascii="Helvetica" w:hAnsi="Helvetica"/>
      <w:b/>
      <w:i w:val="0"/>
      <w:sz w:val="20"/>
    </w:rPr>
  </w:style>
  <w:style w:type="character" w:customStyle="1" w:styleId="ListLabel1">
    <w:name w:val="ListLabel 1"/>
    <w:qFormat/>
    <w:rsid w:val="00846A88"/>
    <w:rPr>
      <w:rFonts w:cs="Courier New"/>
    </w:rPr>
  </w:style>
  <w:style w:type="character" w:customStyle="1" w:styleId="ListLabel2">
    <w:name w:val="ListLabel 2"/>
    <w:qFormat/>
    <w:rsid w:val="00846A88"/>
    <w:rPr>
      <w:rFonts w:cs="Courier New"/>
    </w:rPr>
  </w:style>
  <w:style w:type="character" w:customStyle="1" w:styleId="ListLabel3">
    <w:name w:val="ListLabel 3"/>
    <w:qFormat/>
    <w:rsid w:val="00846A88"/>
    <w:rPr>
      <w:rFonts w:cs="Courier New"/>
    </w:rPr>
  </w:style>
  <w:style w:type="character" w:customStyle="1" w:styleId="ListLabel4">
    <w:name w:val="ListLabel 4"/>
    <w:qFormat/>
    <w:rsid w:val="00846A88"/>
    <w:rPr>
      <w:color w:val="000000"/>
    </w:rPr>
  </w:style>
  <w:style w:type="character" w:customStyle="1" w:styleId="ListLabel5">
    <w:name w:val="ListLabel 5"/>
    <w:qFormat/>
    <w:rsid w:val="00846A88"/>
    <w:rPr>
      <w:rFonts w:ascii="Times New Roman" w:hAnsi="Times New Roman" w:cs="Times New Roman"/>
    </w:rPr>
  </w:style>
  <w:style w:type="character" w:customStyle="1" w:styleId="czeindeksu">
    <w:name w:val="Łącze indeksu"/>
    <w:qFormat/>
    <w:rsid w:val="00846A88"/>
  </w:style>
  <w:style w:type="character" w:customStyle="1" w:styleId="ListLabel6">
    <w:name w:val="ListLabel 6"/>
    <w:qFormat/>
    <w:rsid w:val="00846A88"/>
    <w:rPr>
      <w:rFonts w:ascii="Times New Roman" w:hAnsi="Times New Roman" w:cs="Times New Roman"/>
    </w:rPr>
  </w:style>
  <w:style w:type="character" w:customStyle="1" w:styleId="ListLabel7">
    <w:name w:val="ListLabel 7"/>
    <w:qFormat/>
    <w:rsid w:val="00846A88"/>
    <w:rPr>
      <w:rFonts w:ascii="Times New Roman" w:hAnsi="Times New Roman" w:cs="Times New Roman"/>
    </w:rPr>
  </w:style>
  <w:style w:type="character" w:customStyle="1" w:styleId="ListLabel8">
    <w:name w:val="ListLabel 8"/>
    <w:qFormat/>
    <w:rsid w:val="00846A88"/>
    <w:rPr>
      <w:rFonts w:ascii="Times New Roman" w:hAnsi="Times New Roman" w:cs="Times New Roman"/>
    </w:rPr>
  </w:style>
  <w:style w:type="character" w:customStyle="1" w:styleId="ListLabel9">
    <w:name w:val="ListLabel 9"/>
    <w:qFormat/>
    <w:rsid w:val="00846A88"/>
    <w:rPr>
      <w:rFonts w:ascii="Times New Roman" w:hAnsi="Times New Roman" w:cs="Times New Roman"/>
    </w:rPr>
  </w:style>
  <w:style w:type="paragraph" w:customStyle="1" w:styleId="Indeks">
    <w:name w:val="Indeks"/>
    <w:basedOn w:val="Normalny"/>
    <w:qFormat/>
    <w:rsid w:val="00846A88"/>
    <w:pPr>
      <w:suppressLineNumbers/>
    </w:pPr>
    <w:rPr>
      <w:rFonts w:eastAsiaTheme="minorEastAsia" w:cs="Mangal"/>
      <w:color w:val="00000A"/>
      <w:lang w:eastAsia="pl-PL"/>
    </w:rPr>
  </w:style>
  <w:style w:type="paragraph" w:customStyle="1" w:styleId="Zawartoramki">
    <w:name w:val="Zawartość ramki"/>
    <w:basedOn w:val="Normalny"/>
    <w:qFormat/>
    <w:rsid w:val="00846A88"/>
    <w:rPr>
      <w:rFonts w:eastAsiaTheme="minorEastAsia"/>
      <w:color w:val="00000A"/>
      <w:lang w:eastAsia="pl-PL"/>
    </w:rPr>
  </w:style>
  <w:style w:type="paragraph" w:customStyle="1" w:styleId="Zawartotabeli">
    <w:name w:val="Zawartość tabeli"/>
    <w:basedOn w:val="Normalny"/>
    <w:qFormat/>
    <w:rsid w:val="00846A88"/>
    <w:rPr>
      <w:rFonts w:eastAsiaTheme="minorEastAsia"/>
      <w:color w:val="00000A"/>
      <w:lang w:eastAsia="pl-PL"/>
    </w:rPr>
  </w:style>
  <w:style w:type="table" w:customStyle="1" w:styleId="Jasnalistaakcent11">
    <w:name w:val="Jasna lista — akcent 11"/>
    <w:basedOn w:val="Standardowy"/>
    <w:uiPriority w:val="61"/>
    <w:rsid w:val="00846A88"/>
    <w:pPr>
      <w:spacing w:after="0" w:line="240" w:lineRule="auto"/>
    </w:pPr>
    <w:rPr>
      <w:rFonts w:eastAsiaTheme="minorEastAsia"/>
      <w:sz w:val="20"/>
      <w:lang w:eastAsia="pl-PL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FontStyle24">
    <w:name w:val="Font Style24"/>
    <w:basedOn w:val="Domylnaczcionkaakapitu"/>
    <w:uiPriority w:val="99"/>
    <w:rsid w:val="00846A88"/>
    <w:rPr>
      <w:rFonts w:ascii="Tahoma" w:hAnsi="Tahoma" w:cs="Tahoma"/>
      <w:color w:val="000000"/>
      <w:sz w:val="18"/>
      <w:szCs w:val="18"/>
    </w:rPr>
  </w:style>
  <w:style w:type="paragraph" w:customStyle="1" w:styleId="Style11">
    <w:name w:val="Style11"/>
    <w:basedOn w:val="Normalny"/>
    <w:uiPriority w:val="99"/>
    <w:qFormat/>
    <w:rsid w:val="00846A88"/>
    <w:pPr>
      <w:widowControl w:val="0"/>
      <w:autoSpaceDE w:val="0"/>
      <w:autoSpaceDN w:val="0"/>
      <w:adjustRightInd w:val="0"/>
      <w:spacing w:after="0" w:line="290" w:lineRule="exact"/>
      <w:ind w:firstLine="403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FontStyle23">
    <w:name w:val="Font Style23"/>
    <w:basedOn w:val="Domylnaczcionkaakapitu"/>
    <w:uiPriority w:val="99"/>
    <w:rsid w:val="00846A88"/>
    <w:rPr>
      <w:rFonts w:ascii="Tahoma" w:hAnsi="Tahoma" w:cs="Tahoma"/>
      <w:b/>
      <w:bCs/>
      <w:color w:val="000000"/>
      <w:sz w:val="18"/>
      <w:szCs w:val="18"/>
    </w:rPr>
  </w:style>
  <w:style w:type="character" w:customStyle="1" w:styleId="NagwekZnak1">
    <w:name w:val="Nagłówek Znak1"/>
    <w:basedOn w:val="Domylnaczcionkaakapitu"/>
    <w:uiPriority w:val="99"/>
    <w:semiHidden/>
    <w:rsid w:val="007E0960"/>
    <w:rPr>
      <w:rFonts w:eastAsiaTheme="minorEastAsia"/>
      <w:color w:val="00000A"/>
      <w:lang w:eastAsia="pl-PL"/>
    </w:rPr>
  </w:style>
  <w:style w:type="character" w:customStyle="1" w:styleId="StopkaZnak1">
    <w:name w:val="Stopka Znak1"/>
    <w:basedOn w:val="Domylnaczcionkaakapitu"/>
    <w:uiPriority w:val="99"/>
    <w:semiHidden/>
    <w:rsid w:val="007E0960"/>
    <w:rPr>
      <w:rFonts w:eastAsiaTheme="minorEastAsia"/>
      <w:color w:val="00000A"/>
      <w:lang w:eastAsia="pl-PL"/>
    </w:rPr>
  </w:style>
  <w:style w:type="character" w:customStyle="1" w:styleId="PodtytuZnak1">
    <w:name w:val="Podtytuł Znak1"/>
    <w:basedOn w:val="Domylnaczcionkaakapitu"/>
    <w:uiPriority w:val="11"/>
    <w:rsid w:val="007E0960"/>
    <w:rPr>
      <w:rFonts w:eastAsiaTheme="minorEastAsia"/>
      <w:color w:val="5A5A5A" w:themeColor="text1" w:themeTint="A5"/>
      <w:spacing w:val="15"/>
      <w:lang w:eastAsia="pl-PL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7E0960"/>
    <w:rPr>
      <w:rFonts w:eastAsiaTheme="minorEastAsia"/>
      <w:color w:val="00000A"/>
      <w:sz w:val="16"/>
      <w:szCs w:val="16"/>
      <w:lang w:eastAsia="pl-PL"/>
    </w:rPr>
  </w:style>
  <w:style w:type="character" w:customStyle="1" w:styleId="TekstdymkaZnak1">
    <w:name w:val="Tekst dymka Znak1"/>
    <w:basedOn w:val="Domylnaczcionkaakapitu"/>
    <w:uiPriority w:val="99"/>
    <w:semiHidden/>
    <w:rsid w:val="007E0960"/>
    <w:rPr>
      <w:rFonts w:ascii="Segoe UI" w:eastAsiaTheme="minorEastAsia" w:hAnsi="Segoe UI" w:cs="Segoe UI"/>
      <w:color w:val="00000A"/>
      <w:sz w:val="18"/>
      <w:szCs w:val="18"/>
      <w:lang w:eastAsia="pl-PL"/>
    </w:rPr>
  </w:style>
  <w:style w:type="character" w:customStyle="1" w:styleId="TekstkomentarzaZnak1">
    <w:name w:val="Tekst komentarza Znak1"/>
    <w:basedOn w:val="Domylnaczcionkaakapitu"/>
    <w:uiPriority w:val="99"/>
    <w:semiHidden/>
    <w:rsid w:val="007E0960"/>
    <w:rPr>
      <w:rFonts w:eastAsiaTheme="minorEastAsia"/>
      <w:color w:val="00000A"/>
      <w:sz w:val="20"/>
      <w:szCs w:val="20"/>
      <w:lang w:eastAsia="pl-PL"/>
    </w:rPr>
  </w:style>
  <w:style w:type="character" w:customStyle="1" w:styleId="TematkomentarzaZnak1">
    <w:name w:val="Temat komentarza Znak1"/>
    <w:basedOn w:val="TekstkomentarzaZnak1"/>
    <w:uiPriority w:val="99"/>
    <w:semiHidden/>
    <w:rsid w:val="007E0960"/>
    <w:rPr>
      <w:rFonts w:eastAsiaTheme="minorEastAsia"/>
      <w:b/>
      <w:bCs/>
      <w:color w:val="00000A"/>
      <w:sz w:val="20"/>
      <w:szCs w:val="20"/>
      <w:lang w:eastAsia="pl-PL"/>
    </w:rPr>
  </w:style>
  <w:style w:type="character" w:customStyle="1" w:styleId="sec">
    <w:name w:val="sec"/>
    <w:rsid w:val="0040449E"/>
  </w:style>
  <w:style w:type="character" w:styleId="Nierozpoznanawzmianka">
    <w:name w:val="Unresolved Mention"/>
    <w:basedOn w:val="Domylnaczcionkaakapitu"/>
    <w:uiPriority w:val="99"/>
    <w:semiHidden/>
    <w:unhideWhenUsed/>
    <w:rsid w:val="00B017BE"/>
    <w:rPr>
      <w:color w:val="605E5C"/>
      <w:shd w:val="clear" w:color="auto" w:fill="E1DFDD"/>
    </w:rPr>
  </w:style>
  <w:style w:type="character" w:customStyle="1" w:styleId="fontstyle01">
    <w:name w:val="fontstyle01"/>
    <w:basedOn w:val="Domylnaczcionkaakapitu"/>
    <w:rsid w:val="00F16CC6"/>
    <w:rPr>
      <w:rFonts w:ascii="Calibri-Bold" w:hAnsi="Calibri-Bold" w:hint="default"/>
      <w:b/>
      <w:bCs/>
      <w:i w:val="0"/>
      <w:iCs w:val="0"/>
      <w:color w:val="000000"/>
      <w:sz w:val="22"/>
      <w:szCs w:val="22"/>
    </w:rPr>
  </w:style>
  <w:style w:type="character" w:customStyle="1" w:styleId="TekstpodstawowyZnak1">
    <w:name w:val="Tekst podstawowy Znak1"/>
    <w:rsid w:val="003F2A18"/>
    <w:rPr>
      <w:rFonts w:ascii="Arial" w:hAnsi="Arial"/>
      <w:sz w:val="24"/>
      <w:lang w:val="pl-PL" w:eastAsia="pl-PL" w:bidi="ar-SA"/>
    </w:rPr>
  </w:style>
  <w:style w:type="paragraph" w:customStyle="1" w:styleId="AKAPIT">
    <w:name w:val="AKAPIT"/>
    <w:basedOn w:val="Tekstpodstawowy2"/>
    <w:qFormat/>
    <w:rsid w:val="003F2A18"/>
    <w:pPr>
      <w:tabs>
        <w:tab w:val="left" w:pos="426"/>
      </w:tabs>
      <w:spacing w:after="0" w:line="276" w:lineRule="auto"/>
      <w:jc w:val="both"/>
    </w:pPr>
    <w:rPr>
      <w:rFonts w:ascii="Arial" w:eastAsia="Times New Roman" w:hAnsi="Arial" w:cs="Arial"/>
      <w:sz w:val="20"/>
      <w:szCs w:val="20"/>
      <w:lang w:eastAsia="x-none"/>
    </w:rPr>
  </w:style>
  <w:style w:type="paragraph" w:customStyle="1" w:styleId="Tekstkomentarza1">
    <w:name w:val="Tekst komentarza1"/>
    <w:basedOn w:val="Normalny"/>
    <w:rsid w:val="00E9159C"/>
    <w:pPr>
      <w:suppressAutoHyphens/>
      <w:spacing w:after="0" w:line="240" w:lineRule="auto"/>
      <w:jc w:val="both"/>
    </w:pPr>
    <w:rPr>
      <w:rFonts w:ascii="Arial" w:eastAsia="Times New Roman" w:hAnsi="Arial" w:cs="Arial"/>
      <w:sz w:val="20"/>
      <w:szCs w:val="20"/>
      <w:lang w:val="x-none" w:eastAsia="zh-CN"/>
    </w:rPr>
  </w:style>
  <w:style w:type="paragraph" w:customStyle="1" w:styleId="Wyliczanka">
    <w:name w:val="Wyliczanka"/>
    <w:basedOn w:val="Wcicienormalne"/>
    <w:qFormat/>
    <w:rsid w:val="00F60720"/>
    <w:pPr>
      <w:spacing w:after="0" w:line="240" w:lineRule="auto"/>
      <w:ind w:left="0"/>
      <w:jc w:val="both"/>
    </w:pPr>
    <w:rPr>
      <w:rFonts w:ascii="Arial" w:eastAsia="Times New Roman" w:hAnsi="Arial" w:cs="Times New Roman"/>
      <w:i/>
      <w:color w:val="00000A"/>
      <w:spacing w:val="-5"/>
      <w:sz w:val="24"/>
      <w:szCs w:val="20"/>
      <w:lang w:eastAsia="pl-PL"/>
    </w:rPr>
  </w:style>
  <w:style w:type="paragraph" w:styleId="Wcicienormalne">
    <w:name w:val="Normal Indent"/>
    <w:basedOn w:val="Normalny"/>
    <w:unhideWhenUsed/>
    <w:qFormat/>
    <w:rsid w:val="00F60720"/>
    <w:pPr>
      <w:ind w:left="708"/>
    </w:pPr>
  </w:style>
  <w:style w:type="character" w:styleId="Numerstrony">
    <w:name w:val="page number"/>
    <w:basedOn w:val="Domylnaczcionkaakapitu"/>
    <w:unhideWhenUsed/>
    <w:qFormat/>
    <w:rsid w:val="000671BF"/>
  </w:style>
  <w:style w:type="paragraph" w:customStyle="1" w:styleId="Tekstpodstawowywcity31">
    <w:name w:val="Tekst podstawowy wcięty 31"/>
    <w:basedOn w:val="Normalny"/>
    <w:rsid w:val="00661000"/>
    <w:pPr>
      <w:suppressAutoHyphens/>
      <w:spacing w:after="0" w:line="240" w:lineRule="auto"/>
      <w:ind w:firstLine="708"/>
      <w:jc w:val="both"/>
    </w:pPr>
    <w:rPr>
      <w:rFonts w:ascii="Arial" w:eastAsia="Times New Roman" w:hAnsi="Arial" w:cs="Arial"/>
      <w:kern w:val="2"/>
      <w:sz w:val="24"/>
      <w:szCs w:val="20"/>
      <w:lang w:eastAsia="zh-CN"/>
    </w:rPr>
  </w:style>
  <w:style w:type="paragraph" w:customStyle="1" w:styleId="Tekstpodstawowy23">
    <w:name w:val="Tekst podstawowy 23"/>
    <w:basedOn w:val="Normalny"/>
    <w:rsid w:val="00661000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character" w:customStyle="1" w:styleId="shorttext">
    <w:name w:val="short_text"/>
    <w:rsid w:val="00661000"/>
  </w:style>
  <w:style w:type="character" w:customStyle="1" w:styleId="hps">
    <w:name w:val="hps"/>
    <w:rsid w:val="00661000"/>
  </w:style>
  <w:style w:type="paragraph" w:customStyle="1" w:styleId="TDCOLVAL">
    <w:name w:val="TD.COLVAL"/>
    <w:basedOn w:val="Normalny"/>
    <w:rsid w:val="00DE6564"/>
    <w:pPr>
      <w:spacing w:after="0" w:line="240" w:lineRule="auto"/>
      <w:jc w:val="right"/>
    </w:pPr>
    <w:rPr>
      <w:rFonts w:ascii="Arial" w:eastAsia="Arial" w:hAnsi="Arial" w:cs="Arial"/>
      <w:noProof/>
      <w:color w:val="333333"/>
      <w:sz w:val="15"/>
      <w:szCs w:val="20"/>
      <w:lang w:val="en-US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7927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792779"/>
    <w:rPr>
      <w:rFonts w:ascii="Courier New" w:eastAsiaTheme="minorEastAsia" w:hAnsi="Courier New" w:cs="Courier New"/>
      <w:sz w:val="20"/>
      <w:szCs w:val="20"/>
      <w:lang w:eastAsia="pl-PL"/>
    </w:rPr>
  </w:style>
  <w:style w:type="paragraph" w:customStyle="1" w:styleId="msonormal0">
    <w:name w:val="msonormal"/>
    <w:basedOn w:val="Normalny"/>
    <w:rsid w:val="007927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9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5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3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4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6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2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8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6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8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3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9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4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5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7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1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8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3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biuro@bbconsultants.p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E94FDD-DE5C-4DED-9B75-6796D0B13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170</Words>
  <Characters>1021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creator>Małgorzata Grzegorzewska</dc:creator>
  <cp:lastModifiedBy>Magdalena Hnat</cp:lastModifiedBy>
  <cp:revision>3</cp:revision>
  <cp:lastPrinted>2020-04-24T11:54:00Z</cp:lastPrinted>
  <dcterms:created xsi:type="dcterms:W3CDTF">2020-06-01T12:36:00Z</dcterms:created>
  <dcterms:modified xsi:type="dcterms:W3CDTF">2020-06-01T12:38:00Z</dcterms:modified>
</cp:coreProperties>
</file>